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F5F9A6A" w:rsidR="00482DEC" w:rsidRPr="000803E0" w:rsidRDefault="000803E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GoBack"/>
      <w:bookmarkEnd w:id="0"/>
      <w:r w:rsidRPr="000803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MENŲ MOKYKLA</w:t>
      </w:r>
    </w:p>
    <w:p w14:paraId="3C6E57BF" w14:textId="23D4DE93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0C4045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5534C01F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sz w:val="24"/>
          <w:szCs w:val="24"/>
          <w:lang w:val="lt-LT"/>
        </w:rPr>
        <w:t>2023 m.</w:t>
      </w:r>
      <w:r w:rsidR="000803E0"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C4045">
        <w:rPr>
          <w:rFonts w:ascii="Times New Roman" w:hAnsi="Times New Roman" w:cs="Times New Roman"/>
          <w:sz w:val="24"/>
          <w:szCs w:val="24"/>
          <w:lang w:val="lt-LT"/>
        </w:rPr>
        <w:t>rugpjūčio</w:t>
      </w:r>
      <w:r w:rsidR="000803E0"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 17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0C7FEFB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2A4805" w:rsidRPr="000803E0">
        <w:rPr>
          <w:rFonts w:ascii="Times New Roman" w:hAnsi="Times New Roman" w:cs="Times New Roman"/>
          <w:sz w:val="24"/>
          <w:szCs w:val="24"/>
          <w:lang w:val="lt-LT"/>
        </w:rPr>
        <w:t>Šiaulių apskaitos centras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</w:t>
      </w:r>
      <w:proofErr w:type="spellEnd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menų</w:t>
      </w:r>
      <w:proofErr w:type="spellEnd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mokykla</w:t>
      </w:r>
      <w:proofErr w:type="spellEnd"/>
    </w:p>
    <w:p w14:paraId="1F4B8AE8" w14:textId="586689D9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190530992</w:t>
      </w:r>
    </w:p>
    <w:p w14:paraId="2EC96B06" w14:textId="7F6334FE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BD3D2C" w:rsidRP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Šiauliai</w:t>
      </w:r>
      <w:proofErr w:type="spellEnd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, </w:t>
      </w:r>
      <w:proofErr w:type="spellStart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>Aušros</w:t>
      </w:r>
      <w:proofErr w:type="spellEnd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 al. 52</w:t>
      </w:r>
    </w:p>
    <w:p w14:paraId="025860D3" w14:textId="7F936801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1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7B962839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 w:rsid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;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4E22">
        <w:rPr>
          <w:rFonts w:ascii="Times New Roman" w:hAnsi="Times New Roman" w:cs="Times New Roman"/>
          <w:sz w:val="24"/>
          <w:szCs w:val="24"/>
          <w:lang w:val="lt-LT"/>
        </w:rPr>
        <w:t>k</w:t>
      </w:r>
      <w:proofErr w:type="spellStart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ultūrinis</w:t>
      </w:r>
      <w:proofErr w:type="spellEnd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 </w:t>
      </w:r>
      <w:proofErr w:type="spellStart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švietimas</w:t>
      </w:r>
      <w:proofErr w:type="spellEnd"/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B0E824D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</w:t>
      </w:r>
      <w:r w:rsidR="000C4045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7ECF4563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Apskaitiniai įverčiai yra peržiūrimi tuo atveju, jei pasikeičia aplinkybės, kuriomis buvo remtasi atliekant įvertinimą arba atsiranda papildomos </w:t>
      </w:r>
      <w:proofErr w:type="spellStart"/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info</w:t>
      </w:r>
      <w:r w:rsidR="000803E0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gegužės</w:t>
      </w: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rmacijos</w:t>
      </w:r>
      <w:proofErr w:type="spellEnd"/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5C221F9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0C4045">
        <w:rPr>
          <w:rFonts w:ascii="Times New Roman" w:hAnsi="Times New Roman" w:cs="Times New Roman"/>
          <w:sz w:val="24"/>
          <w:szCs w:val="24"/>
          <w:lang w:val="lt-LT"/>
        </w:rPr>
        <w:t xml:space="preserve">Petras </w:t>
      </w:r>
      <w:proofErr w:type="spellStart"/>
      <w:r w:rsidR="000C4045">
        <w:rPr>
          <w:rFonts w:ascii="Times New Roman" w:hAnsi="Times New Roman" w:cs="Times New Roman"/>
          <w:sz w:val="24"/>
          <w:szCs w:val="24"/>
          <w:lang w:val="lt-LT"/>
        </w:rPr>
        <w:t>Slonksnis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8EEC0" w14:textId="77777777" w:rsidR="00FE1DB0" w:rsidRDefault="00FE1DB0" w:rsidP="0087691B">
      <w:pPr>
        <w:spacing w:after="0" w:line="240" w:lineRule="auto"/>
      </w:pPr>
      <w:r>
        <w:separator/>
      </w:r>
    </w:p>
  </w:endnote>
  <w:endnote w:type="continuationSeparator" w:id="0">
    <w:p w14:paraId="541A4C7C" w14:textId="77777777" w:rsidR="00FE1DB0" w:rsidRDefault="00FE1DB0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B9156" w14:textId="77777777" w:rsidR="00FE1DB0" w:rsidRDefault="00FE1DB0" w:rsidP="0087691B">
      <w:pPr>
        <w:spacing w:after="0" w:line="240" w:lineRule="auto"/>
      </w:pPr>
      <w:r>
        <w:separator/>
      </w:r>
    </w:p>
  </w:footnote>
  <w:footnote w:type="continuationSeparator" w:id="0">
    <w:p w14:paraId="7B7BD263" w14:textId="77777777" w:rsidR="00FE1DB0" w:rsidRDefault="00FE1DB0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803E0"/>
    <w:rsid w:val="000C4045"/>
    <w:rsid w:val="00157C17"/>
    <w:rsid w:val="0019395B"/>
    <w:rsid w:val="002042E7"/>
    <w:rsid w:val="002112D2"/>
    <w:rsid w:val="002A4805"/>
    <w:rsid w:val="003333C7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91D95"/>
    <w:rsid w:val="009C639B"/>
    <w:rsid w:val="00A05157"/>
    <w:rsid w:val="00A303B7"/>
    <w:rsid w:val="00A547E9"/>
    <w:rsid w:val="00A84E22"/>
    <w:rsid w:val="00AA7F94"/>
    <w:rsid w:val="00AB6412"/>
    <w:rsid w:val="00B121E0"/>
    <w:rsid w:val="00B1604D"/>
    <w:rsid w:val="00B4395C"/>
    <w:rsid w:val="00BD3D2C"/>
    <w:rsid w:val="00BF5AC2"/>
    <w:rsid w:val="00C0703D"/>
    <w:rsid w:val="00C91F92"/>
    <w:rsid w:val="00CF3748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A3398"/>
    <w:rsid w:val="00FE1DB0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2961</Words>
  <Characters>1688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MOKSLEIVIAI</cp:lastModifiedBy>
  <cp:revision>2</cp:revision>
  <dcterms:created xsi:type="dcterms:W3CDTF">2024-05-03T06:33:00Z</dcterms:created>
  <dcterms:modified xsi:type="dcterms:W3CDTF">2024-05-03T06:33:00Z</dcterms:modified>
</cp:coreProperties>
</file>