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9C7" w:rsidRPr="006F7701" w:rsidRDefault="00C259C7" w:rsidP="00C259C7">
      <w:pPr>
        <w:spacing w:after="0" w:line="240" w:lineRule="auto"/>
        <w:jc w:val="center"/>
        <w:rPr>
          <w:rFonts w:ascii="Times New Roman" w:hAnsi="Times New Roman" w:cs="Times New Roman"/>
          <w:b/>
          <w:bCs/>
          <w:color w:val="000000" w:themeColor="text1"/>
          <w:sz w:val="24"/>
          <w:szCs w:val="24"/>
          <w:lang w:val="lt-LT"/>
        </w:rPr>
      </w:pPr>
      <w:r w:rsidRPr="006F7701">
        <w:rPr>
          <w:rFonts w:ascii="Times New Roman" w:hAnsi="Times New Roman" w:cs="Times New Roman"/>
          <w:b/>
          <w:bCs/>
          <w:color w:val="000000" w:themeColor="text1"/>
          <w:sz w:val="24"/>
          <w:szCs w:val="24"/>
          <w:lang w:val="lt-LT"/>
        </w:rPr>
        <w:t xml:space="preserve">ŠIAULIŲ </w:t>
      </w:r>
      <w:r w:rsidR="00EA20CB" w:rsidRPr="006F7701">
        <w:rPr>
          <w:rFonts w:ascii="Times New Roman" w:hAnsi="Times New Roman" w:cs="Times New Roman"/>
          <w:b/>
          <w:bCs/>
          <w:color w:val="000000" w:themeColor="text1"/>
          <w:sz w:val="24"/>
          <w:szCs w:val="24"/>
          <w:lang w:val="lt-LT"/>
        </w:rPr>
        <w:t>MENŲ MOKYKLOS</w:t>
      </w:r>
      <w:r w:rsidRPr="006F7701">
        <w:rPr>
          <w:rFonts w:ascii="Times New Roman" w:hAnsi="Times New Roman" w:cs="Times New Roman"/>
          <w:b/>
          <w:bCs/>
          <w:color w:val="000000" w:themeColor="text1"/>
          <w:sz w:val="24"/>
          <w:szCs w:val="24"/>
          <w:lang w:val="lt-LT"/>
        </w:rPr>
        <w:t xml:space="preserve"> </w:t>
      </w:r>
    </w:p>
    <w:p w:rsidR="00C259C7" w:rsidRPr="006F7701" w:rsidRDefault="00C259C7" w:rsidP="00C259C7">
      <w:pPr>
        <w:spacing w:after="0" w:line="240" w:lineRule="auto"/>
        <w:jc w:val="center"/>
        <w:rPr>
          <w:rFonts w:ascii="Times New Roman" w:hAnsi="Times New Roman" w:cs="Times New Roman"/>
          <w:b/>
          <w:bCs/>
          <w:color w:val="000000" w:themeColor="text1"/>
          <w:sz w:val="24"/>
          <w:szCs w:val="24"/>
          <w:lang w:val="lt-LT"/>
        </w:rPr>
      </w:pPr>
      <w:r w:rsidRPr="006F7701">
        <w:rPr>
          <w:rFonts w:ascii="Times New Roman" w:hAnsi="Times New Roman" w:cs="Times New Roman"/>
          <w:b/>
          <w:bCs/>
          <w:color w:val="000000" w:themeColor="text1"/>
          <w:sz w:val="24"/>
          <w:szCs w:val="24"/>
          <w:lang w:val="lt-LT"/>
        </w:rPr>
        <w:t xml:space="preserve">AIŠKINAMASIS RAŠTAS PRIE 2023 METŲ METINIO FINANSINIŲ ATASKAITŲ RINKINIO </w:t>
      </w:r>
    </w:p>
    <w:p w:rsidR="00F819B2" w:rsidRPr="006F7701" w:rsidRDefault="00F819B2" w:rsidP="00DF3397">
      <w:pPr>
        <w:spacing w:after="0" w:line="240" w:lineRule="auto"/>
        <w:jc w:val="center"/>
        <w:rPr>
          <w:rFonts w:ascii="Times New Roman" w:hAnsi="Times New Roman" w:cs="Times New Roman"/>
          <w:color w:val="000000" w:themeColor="text1"/>
          <w:sz w:val="24"/>
          <w:szCs w:val="24"/>
          <w:lang w:val="lt-LT"/>
        </w:rPr>
      </w:pPr>
    </w:p>
    <w:p w:rsidR="00DF3397" w:rsidRPr="006F7701" w:rsidRDefault="00DF3397" w:rsidP="00DF3397">
      <w:pPr>
        <w:spacing w:after="0" w:line="240" w:lineRule="auto"/>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202</w:t>
      </w:r>
      <w:r w:rsidR="00436852">
        <w:rPr>
          <w:rFonts w:ascii="Times New Roman" w:hAnsi="Times New Roman" w:cs="Times New Roman"/>
          <w:color w:val="000000" w:themeColor="text1"/>
          <w:sz w:val="24"/>
          <w:szCs w:val="24"/>
          <w:lang w:val="lt-LT"/>
        </w:rPr>
        <w:t>4</w:t>
      </w:r>
      <w:r w:rsidRPr="006F7701">
        <w:rPr>
          <w:rFonts w:ascii="Times New Roman" w:hAnsi="Times New Roman" w:cs="Times New Roman"/>
          <w:color w:val="000000" w:themeColor="text1"/>
          <w:sz w:val="24"/>
          <w:szCs w:val="24"/>
          <w:lang w:val="lt-LT"/>
        </w:rPr>
        <w:t xml:space="preserve"> m. </w:t>
      </w:r>
      <w:r w:rsidR="00436852">
        <w:rPr>
          <w:rFonts w:ascii="Times New Roman" w:hAnsi="Times New Roman" w:cs="Times New Roman"/>
          <w:color w:val="000000" w:themeColor="text1"/>
          <w:sz w:val="24"/>
          <w:szCs w:val="24"/>
          <w:lang w:val="lt-LT"/>
        </w:rPr>
        <w:t>vasario</w:t>
      </w:r>
      <w:r w:rsidRPr="006F7701">
        <w:rPr>
          <w:rFonts w:ascii="Times New Roman" w:hAnsi="Times New Roman" w:cs="Times New Roman"/>
          <w:color w:val="000000" w:themeColor="text1"/>
          <w:sz w:val="24"/>
          <w:szCs w:val="24"/>
          <w:lang w:val="lt-LT"/>
        </w:rPr>
        <w:t xml:space="preserve"> </w:t>
      </w:r>
      <w:r w:rsidR="00436852">
        <w:rPr>
          <w:rFonts w:ascii="Times New Roman" w:hAnsi="Times New Roman" w:cs="Times New Roman"/>
          <w:color w:val="000000" w:themeColor="text1"/>
          <w:sz w:val="24"/>
          <w:szCs w:val="24"/>
          <w:lang w:val="lt-LT"/>
        </w:rPr>
        <w:t>29</w:t>
      </w:r>
      <w:r w:rsidRPr="006F7701">
        <w:rPr>
          <w:rFonts w:ascii="Times New Roman" w:hAnsi="Times New Roman" w:cs="Times New Roman"/>
          <w:color w:val="000000" w:themeColor="text1"/>
          <w:sz w:val="24"/>
          <w:szCs w:val="24"/>
          <w:lang w:val="lt-LT"/>
        </w:rPr>
        <w:t xml:space="preserve"> d.</w:t>
      </w:r>
    </w:p>
    <w:p w:rsidR="00EA20CB" w:rsidRPr="006F7701" w:rsidRDefault="00EA20CB" w:rsidP="00DF3397">
      <w:pPr>
        <w:spacing w:after="0" w:line="240" w:lineRule="auto"/>
        <w:jc w:val="center"/>
        <w:rPr>
          <w:rFonts w:ascii="Times New Roman" w:hAnsi="Times New Roman" w:cs="Times New Roman"/>
          <w:color w:val="000000" w:themeColor="text1"/>
          <w:sz w:val="24"/>
          <w:szCs w:val="24"/>
          <w:lang w:val="lt-LT"/>
        </w:rPr>
      </w:pPr>
    </w:p>
    <w:p w:rsidR="00DF3397" w:rsidRPr="006F7701" w:rsidRDefault="00DF3397" w:rsidP="00DF3397">
      <w:pPr>
        <w:spacing w:after="0" w:line="240" w:lineRule="auto"/>
        <w:rPr>
          <w:rFonts w:ascii="Times New Roman" w:hAnsi="Times New Roman" w:cs="Times New Roman"/>
          <w:color w:val="000000" w:themeColor="text1"/>
          <w:sz w:val="24"/>
          <w:szCs w:val="24"/>
          <w:lang w:val="lt-LT"/>
        </w:rPr>
      </w:pPr>
    </w:p>
    <w:p w:rsidR="00DF3397" w:rsidRPr="006F7701" w:rsidRDefault="00DF3397" w:rsidP="00DF3397">
      <w:pPr>
        <w:spacing w:after="0" w:line="240" w:lineRule="auto"/>
        <w:jc w:val="center"/>
        <w:rPr>
          <w:rFonts w:ascii="Times New Roman" w:hAnsi="Times New Roman" w:cs="Times New Roman"/>
          <w:b/>
          <w:bCs/>
          <w:color w:val="000000" w:themeColor="text1"/>
          <w:sz w:val="24"/>
          <w:szCs w:val="24"/>
          <w:lang w:val="lt-LT"/>
        </w:rPr>
      </w:pPr>
      <w:r w:rsidRPr="006F7701">
        <w:rPr>
          <w:rFonts w:ascii="Times New Roman" w:hAnsi="Times New Roman" w:cs="Times New Roman"/>
          <w:b/>
          <w:bCs/>
          <w:color w:val="000000" w:themeColor="text1"/>
          <w:sz w:val="24"/>
          <w:szCs w:val="24"/>
          <w:lang w:val="lt-LT"/>
        </w:rPr>
        <w:t>I. BENDROJI DALIS</w:t>
      </w:r>
    </w:p>
    <w:p w:rsidR="00EA20CB" w:rsidRPr="006F7701" w:rsidRDefault="00EA20CB" w:rsidP="00DF3397">
      <w:pPr>
        <w:spacing w:after="0" w:line="240" w:lineRule="auto"/>
        <w:jc w:val="center"/>
        <w:rPr>
          <w:rFonts w:ascii="Times New Roman" w:hAnsi="Times New Roman" w:cs="Times New Roman"/>
          <w:b/>
          <w:bCs/>
          <w:color w:val="000000" w:themeColor="text1"/>
          <w:sz w:val="24"/>
          <w:szCs w:val="24"/>
          <w:lang w:val="lt-LT"/>
        </w:rPr>
      </w:pPr>
    </w:p>
    <w:p w:rsidR="00EA20CB" w:rsidRPr="006F7701" w:rsidRDefault="00EA20CB" w:rsidP="00EA20CB">
      <w:pPr>
        <w:spacing w:after="0" w:line="240" w:lineRule="auto"/>
        <w:jc w:val="center"/>
        <w:rPr>
          <w:rFonts w:ascii="Times New Roman" w:hAnsi="Times New Roman" w:cs="Times New Roman"/>
          <w:b/>
          <w:bCs/>
          <w:color w:val="000000" w:themeColor="text1"/>
          <w:sz w:val="24"/>
          <w:szCs w:val="24"/>
          <w:lang w:val="lt-LT"/>
        </w:rPr>
      </w:pPr>
      <w:r w:rsidRPr="006F7701">
        <w:rPr>
          <w:rFonts w:ascii="Times New Roman" w:hAnsi="Times New Roman" w:cs="Times New Roman"/>
          <w:b/>
          <w:bCs/>
          <w:color w:val="000000" w:themeColor="text1"/>
          <w:sz w:val="24"/>
          <w:szCs w:val="24"/>
          <w:lang w:val="lt-LT"/>
        </w:rPr>
        <w:t>Bendroji informacija apie įstaigą</w:t>
      </w:r>
    </w:p>
    <w:p w:rsidR="00EA20CB" w:rsidRPr="006F7701" w:rsidRDefault="00EA20CB" w:rsidP="00EA20CB">
      <w:pPr>
        <w:spacing w:after="0" w:line="240" w:lineRule="auto"/>
        <w:jc w:val="center"/>
        <w:rPr>
          <w:rFonts w:ascii="Times New Roman" w:hAnsi="Times New Roman" w:cs="Times New Roman"/>
          <w:color w:val="000000" w:themeColor="text1"/>
          <w:sz w:val="24"/>
          <w:szCs w:val="24"/>
          <w:lang w:val="lt-LT"/>
        </w:rPr>
      </w:pPr>
    </w:p>
    <w:p w:rsidR="00EA20CB" w:rsidRPr="006F7701" w:rsidRDefault="00EA20CB" w:rsidP="00EA20CB">
      <w:pPr>
        <w:spacing w:after="0" w:line="240" w:lineRule="auto"/>
        <w:ind w:firstLine="993"/>
        <w:jc w:val="both"/>
        <w:rPr>
          <w:rFonts w:ascii="Times New Roman" w:hAnsi="Times New Roman" w:cs="Times New Roman"/>
          <w:color w:val="000000" w:themeColor="text1"/>
          <w:sz w:val="24"/>
          <w:szCs w:val="24"/>
          <w:lang w:val="lt-LT"/>
        </w:rPr>
      </w:pPr>
      <w:r w:rsidRPr="006F7701">
        <w:rPr>
          <w:rFonts w:ascii="Times New Roman" w:hAnsi="Times New Roman" w:cs="Times New Roman"/>
          <w:i/>
          <w:iCs/>
          <w:color w:val="000000" w:themeColor="text1"/>
          <w:sz w:val="24"/>
          <w:szCs w:val="24"/>
          <w:lang w:val="lt-LT"/>
        </w:rPr>
        <w:t>Įstaigos pavadinimas</w:t>
      </w:r>
      <w:r w:rsidRPr="006F7701">
        <w:rPr>
          <w:rFonts w:ascii="Times New Roman" w:hAnsi="Times New Roman" w:cs="Times New Roman"/>
          <w:color w:val="000000" w:themeColor="text1"/>
          <w:sz w:val="24"/>
          <w:szCs w:val="24"/>
          <w:lang w:val="lt-LT"/>
        </w:rPr>
        <w:t xml:space="preserve">: </w:t>
      </w:r>
      <w:r w:rsidRPr="006F7701">
        <w:rPr>
          <w:rFonts w:ascii="Times New Roman" w:hAnsi="Times New Roman" w:cs="Times New Roman"/>
          <w:color w:val="000000" w:themeColor="text1"/>
          <w:sz w:val="24"/>
          <w:szCs w:val="24"/>
          <w:shd w:val="clear" w:color="auto" w:fill="FAFAFA"/>
        </w:rPr>
        <w:t>Šiaulių menų mokykla</w:t>
      </w:r>
    </w:p>
    <w:p w:rsidR="00EA20CB" w:rsidRPr="006F7701" w:rsidRDefault="00EA20CB" w:rsidP="00EA20CB">
      <w:pPr>
        <w:spacing w:after="0" w:line="240" w:lineRule="auto"/>
        <w:ind w:firstLine="993"/>
        <w:jc w:val="both"/>
        <w:rPr>
          <w:rFonts w:ascii="Times New Roman" w:hAnsi="Times New Roman" w:cs="Times New Roman"/>
          <w:color w:val="000000" w:themeColor="text1"/>
          <w:sz w:val="24"/>
          <w:szCs w:val="24"/>
          <w:lang w:val="lt-LT"/>
        </w:rPr>
      </w:pPr>
      <w:r w:rsidRPr="006F7701">
        <w:rPr>
          <w:rFonts w:ascii="Times New Roman" w:hAnsi="Times New Roman" w:cs="Times New Roman"/>
          <w:i/>
          <w:iCs/>
          <w:color w:val="000000" w:themeColor="text1"/>
          <w:sz w:val="24"/>
          <w:szCs w:val="24"/>
          <w:lang w:val="lt-LT"/>
        </w:rPr>
        <w:t>Įstaigos kodas</w:t>
      </w:r>
      <w:r w:rsidRPr="006F7701">
        <w:rPr>
          <w:rFonts w:ascii="Times New Roman" w:hAnsi="Times New Roman" w:cs="Times New Roman"/>
          <w:color w:val="000000" w:themeColor="text1"/>
          <w:sz w:val="24"/>
          <w:szCs w:val="24"/>
          <w:lang w:val="lt-LT"/>
        </w:rPr>
        <w:t xml:space="preserve">: </w:t>
      </w:r>
      <w:r w:rsidRPr="006F7701">
        <w:rPr>
          <w:rFonts w:ascii="Times New Roman" w:hAnsi="Times New Roman" w:cs="Times New Roman"/>
          <w:color w:val="000000" w:themeColor="text1"/>
          <w:sz w:val="24"/>
          <w:szCs w:val="24"/>
          <w:shd w:val="clear" w:color="auto" w:fill="FAFAFA"/>
        </w:rPr>
        <w:t>190530992</w:t>
      </w:r>
    </w:p>
    <w:p w:rsidR="00EA20CB" w:rsidRPr="006F7701" w:rsidRDefault="00EA20CB" w:rsidP="00EA20CB">
      <w:pPr>
        <w:spacing w:after="0" w:line="240" w:lineRule="auto"/>
        <w:ind w:firstLine="993"/>
        <w:jc w:val="both"/>
        <w:rPr>
          <w:rFonts w:ascii="Times New Roman" w:hAnsi="Times New Roman" w:cs="Times New Roman"/>
          <w:color w:val="000000" w:themeColor="text1"/>
          <w:sz w:val="24"/>
          <w:szCs w:val="24"/>
          <w:highlight w:val="yellow"/>
          <w:lang w:val="lt-LT"/>
        </w:rPr>
      </w:pPr>
      <w:r w:rsidRPr="006F7701">
        <w:rPr>
          <w:rFonts w:ascii="Times New Roman" w:hAnsi="Times New Roman" w:cs="Times New Roman"/>
          <w:i/>
          <w:iCs/>
          <w:color w:val="000000" w:themeColor="text1"/>
          <w:sz w:val="24"/>
          <w:szCs w:val="24"/>
          <w:lang w:val="lt-LT"/>
        </w:rPr>
        <w:t>Įstaigos adresas</w:t>
      </w:r>
      <w:r w:rsidRPr="006F7701">
        <w:rPr>
          <w:rFonts w:ascii="Times New Roman" w:hAnsi="Times New Roman" w:cs="Times New Roman"/>
          <w:color w:val="000000" w:themeColor="text1"/>
          <w:sz w:val="24"/>
          <w:szCs w:val="24"/>
          <w:lang w:val="lt-LT"/>
        </w:rPr>
        <w:t xml:space="preserve">: </w:t>
      </w:r>
      <w:r w:rsidRPr="006F7701">
        <w:rPr>
          <w:rFonts w:ascii="Times New Roman" w:hAnsi="Times New Roman" w:cs="Times New Roman"/>
          <w:color w:val="000000" w:themeColor="text1"/>
          <w:sz w:val="21"/>
          <w:szCs w:val="21"/>
          <w:shd w:val="clear" w:color="auto" w:fill="FAFAFA"/>
        </w:rPr>
        <w:t>Šiauliai, Aušros al. 52</w:t>
      </w:r>
    </w:p>
    <w:p w:rsidR="00EA20CB" w:rsidRPr="006F7701" w:rsidRDefault="00EA20CB" w:rsidP="00EA20CB">
      <w:pPr>
        <w:spacing w:after="0" w:line="240" w:lineRule="auto"/>
        <w:ind w:firstLine="993"/>
        <w:jc w:val="both"/>
        <w:rPr>
          <w:rFonts w:ascii="Times New Roman" w:hAnsi="Times New Roman" w:cs="Times New Roman"/>
          <w:color w:val="000000" w:themeColor="text1"/>
          <w:sz w:val="24"/>
          <w:szCs w:val="24"/>
          <w:lang w:val="lt-LT"/>
        </w:rPr>
      </w:pPr>
      <w:r w:rsidRPr="006F7701">
        <w:rPr>
          <w:rFonts w:ascii="Times New Roman" w:hAnsi="Times New Roman" w:cs="Times New Roman"/>
          <w:i/>
          <w:iCs/>
          <w:color w:val="000000" w:themeColor="text1"/>
          <w:sz w:val="24"/>
          <w:szCs w:val="24"/>
          <w:lang w:val="lt-LT"/>
        </w:rPr>
        <w:t>Kiti įstaigos duomenys</w:t>
      </w:r>
      <w:r w:rsidRPr="006F7701">
        <w:rPr>
          <w:rFonts w:ascii="Times New Roman" w:hAnsi="Times New Roman" w:cs="Times New Roman"/>
          <w:color w:val="000000" w:themeColor="text1"/>
          <w:sz w:val="24"/>
          <w:szCs w:val="24"/>
          <w:lang w:val="lt-LT"/>
        </w:rPr>
        <w:t>: įstaiga įregistruota 1994 m. spalio 12 d., duomenys apie įstaigą kaupiami Juridinių asmenų registre.</w:t>
      </w:r>
    </w:p>
    <w:p w:rsidR="00EA20CB" w:rsidRPr="006F7701" w:rsidRDefault="00EA20CB" w:rsidP="00EA20CB">
      <w:pPr>
        <w:spacing w:after="0" w:line="240" w:lineRule="auto"/>
        <w:ind w:firstLine="993"/>
        <w:jc w:val="both"/>
        <w:rPr>
          <w:rFonts w:ascii="Times New Roman" w:hAnsi="Times New Roman" w:cs="Times New Roman"/>
          <w:color w:val="000000" w:themeColor="text1"/>
          <w:sz w:val="24"/>
          <w:szCs w:val="24"/>
          <w:lang w:val="lt-LT"/>
        </w:rPr>
      </w:pPr>
      <w:r w:rsidRPr="006F7701">
        <w:rPr>
          <w:rFonts w:ascii="Times New Roman" w:hAnsi="Times New Roman" w:cs="Times New Roman"/>
          <w:i/>
          <w:iCs/>
          <w:color w:val="000000" w:themeColor="text1"/>
          <w:sz w:val="24"/>
          <w:szCs w:val="24"/>
          <w:lang w:val="lt-LT"/>
        </w:rPr>
        <w:t>Įstaigos veikla;</w:t>
      </w:r>
      <w:r w:rsidRPr="006F7701">
        <w:rPr>
          <w:rFonts w:ascii="Times New Roman" w:hAnsi="Times New Roman" w:cs="Times New Roman"/>
          <w:color w:val="000000" w:themeColor="text1"/>
          <w:sz w:val="24"/>
          <w:szCs w:val="24"/>
          <w:lang w:val="lt-LT"/>
        </w:rPr>
        <w:t xml:space="preserve"> k</w:t>
      </w:r>
      <w:r w:rsidRPr="006F7701">
        <w:rPr>
          <w:rFonts w:ascii="Times New Roman" w:hAnsi="Times New Roman" w:cs="Times New Roman"/>
          <w:color w:val="000000" w:themeColor="text1"/>
          <w:sz w:val="24"/>
          <w:szCs w:val="24"/>
          <w:shd w:val="clear" w:color="auto" w:fill="FAFAFA"/>
        </w:rPr>
        <w:t>ultūrinis švietimas</w:t>
      </w:r>
    </w:p>
    <w:p w:rsidR="00EA20CB" w:rsidRPr="006F7701" w:rsidRDefault="00EA20CB" w:rsidP="00EA20CB">
      <w:pPr>
        <w:spacing w:after="0" w:line="240" w:lineRule="auto"/>
        <w:ind w:firstLine="993"/>
        <w:jc w:val="both"/>
        <w:rPr>
          <w:rFonts w:ascii="Times New Roman" w:hAnsi="Times New Roman" w:cs="Times New Roman"/>
          <w:color w:val="000000" w:themeColor="text1"/>
          <w:sz w:val="24"/>
          <w:szCs w:val="24"/>
          <w:lang w:val="lt-LT"/>
        </w:rPr>
      </w:pPr>
      <w:r w:rsidRPr="006F7701">
        <w:rPr>
          <w:rFonts w:ascii="Times New Roman" w:hAnsi="Times New Roman" w:cs="Times New Roman"/>
          <w:i/>
          <w:iCs/>
          <w:color w:val="000000" w:themeColor="text1"/>
          <w:sz w:val="24"/>
          <w:szCs w:val="24"/>
          <w:lang w:val="lt-LT"/>
        </w:rPr>
        <w:t>Finansinių ataskaitų rūšis</w:t>
      </w:r>
      <w:r w:rsidRPr="006F7701">
        <w:rPr>
          <w:rFonts w:ascii="Times New Roman" w:hAnsi="Times New Roman" w:cs="Times New Roman"/>
          <w:color w:val="000000" w:themeColor="text1"/>
          <w:sz w:val="24"/>
          <w:szCs w:val="24"/>
          <w:lang w:val="lt-LT"/>
        </w:rPr>
        <w:t xml:space="preserve">: įstaiga rengia žemesniojo lygio finansinių ataskaitų rinkinį. </w:t>
      </w:r>
    </w:p>
    <w:p w:rsidR="00EA20CB" w:rsidRPr="006F7701" w:rsidRDefault="00EA20CB" w:rsidP="00EA20CB">
      <w:pPr>
        <w:spacing w:after="0" w:line="240" w:lineRule="auto"/>
        <w:ind w:firstLine="993"/>
        <w:jc w:val="both"/>
        <w:rPr>
          <w:rFonts w:ascii="Times New Roman" w:hAnsi="Times New Roman" w:cs="Times New Roman"/>
          <w:color w:val="000000" w:themeColor="text1"/>
          <w:sz w:val="24"/>
          <w:szCs w:val="24"/>
          <w:lang w:val="lt-LT"/>
        </w:rPr>
      </w:pPr>
      <w:r w:rsidRPr="006F7701">
        <w:rPr>
          <w:rFonts w:ascii="Times New Roman" w:hAnsi="Times New Roman" w:cs="Times New Roman"/>
          <w:i/>
          <w:iCs/>
          <w:color w:val="000000" w:themeColor="text1"/>
          <w:sz w:val="24"/>
          <w:szCs w:val="24"/>
          <w:lang w:val="lt-LT"/>
        </w:rPr>
        <w:t>Priklausymas viešojo sektoriaus subjektų grupei</w:t>
      </w:r>
      <w:r w:rsidRPr="006F7701">
        <w:rPr>
          <w:rFonts w:ascii="Times New Roman" w:hAnsi="Times New Roman" w:cs="Times New Roman"/>
          <w:color w:val="000000" w:themeColor="text1"/>
          <w:sz w:val="24"/>
          <w:szCs w:val="24"/>
          <w:lang w:val="lt-LT"/>
        </w:rPr>
        <w:t>: įstaiga yra Šiaulių miesto savivaldybės konsoliduojamasis viešojo sektoriaus subjektas.</w:t>
      </w:r>
    </w:p>
    <w:p w:rsidR="00992660" w:rsidRPr="006F7701" w:rsidRDefault="00992660" w:rsidP="00992660">
      <w:pPr>
        <w:spacing w:after="0" w:line="240" w:lineRule="auto"/>
        <w:ind w:firstLine="993"/>
        <w:jc w:val="both"/>
        <w:rPr>
          <w:rFonts w:ascii="Times New Roman" w:hAnsi="Times New Roman" w:cs="Times New Roman"/>
          <w:color w:val="000000" w:themeColor="text1"/>
          <w:sz w:val="24"/>
          <w:szCs w:val="24"/>
          <w:lang w:val="lt-LT"/>
        </w:rPr>
      </w:pPr>
      <w:r w:rsidRPr="006F7701">
        <w:rPr>
          <w:rFonts w:ascii="Times New Roman" w:hAnsi="Times New Roman" w:cs="Times New Roman"/>
          <w:i/>
          <w:iCs/>
          <w:color w:val="000000" w:themeColor="text1"/>
          <w:sz w:val="24"/>
          <w:szCs w:val="24"/>
          <w:lang w:val="lt-LT"/>
        </w:rPr>
        <w:t>Finansiniai metai:</w:t>
      </w:r>
      <w:r w:rsidRPr="006F7701">
        <w:rPr>
          <w:rFonts w:ascii="Times New Roman" w:hAnsi="Times New Roman" w:cs="Times New Roman"/>
          <w:color w:val="000000" w:themeColor="text1"/>
          <w:sz w:val="24"/>
          <w:szCs w:val="24"/>
          <w:lang w:val="lt-LT"/>
        </w:rPr>
        <w:t xml:space="preserve"> įstaigos finansiniai metai prasideda sausio 1 d. ir baigiasi gruodžio 31 d. </w:t>
      </w:r>
    </w:p>
    <w:p w:rsidR="00992660" w:rsidRPr="006F7701" w:rsidRDefault="00992660" w:rsidP="00992660">
      <w:pPr>
        <w:spacing w:after="0" w:line="240" w:lineRule="auto"/>
        <w:ind w:firstLine="993"/>
        <w:jc w:val="both"/>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w:t>
      </w:r>
      <w:bookmarkStart w:id="0" w:name="_Hlk159413684"/>
    </w:p>
    <w:bookmarkEnd w:id="0"/>
    <w:p w:rsidR="00513BC6" w:rsidRPr="006F7701" w:rsidRDefault="00513BC6" w:rsidP="00DF3397">
      <w:pPr>
        <w:spacing w:after="0" w:line="240" w:lineRule="auto"/>
        <w:jc w:val="center"/>
        <w:rPr>
          <w:rFonts w:ascii="Times New Roman" w:hAnsi="Times New Roman" w:cs="Times New Roman"/>
          <w:b/>
          <w:bCs/>
          <w:color w:val="000000" w:themeColor="text1"/>
          <w:sz w:val="24"/>
          <w:szCs w:val="24"/>
          <w:lang w:val="lt-LT"/>
        </w:rPr>
      </w:pPr>
    </w:p>
    <w:p w:rsidR="00A904DC" w:rsidRPr="006F7701" w:rsidRDefault="00EA20CB" w:rsidP="00EA20CB">
      <w:pPr>
        <w:spacing w:after="0" w:line="240" w:lineRule="auto"/>
        <w:rPr>
          <w:rFonts w:ascii="Times New Roman" w:hAnsi="Times New Roman" w:cs="Times New Roman"/>
          <w:b/>
          <w:bCs/>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w:t>
      </w:r>
      <w:r w:rsidR="00A904DC" w:rsidRPr="006F7701">
        <w:rPr>
          <w:rFonts w:ascii="Times New Roman" w:hAnsi="Times New Roman" w:cs="Times New Roman"/>
          <w:b/>
          <w:bCs/>
          <w:color w:val="000000" w:themeColor="text1"/>
          <w:sz w:val="24"/>
          <w:szCs w:val="24"/>
          <w:lang w:val="lt-LT"/>
        </w:rPr>
        <w:t>Informacija apie įstaigos kontroliuojamus, asocijuotus ar kitus subjektus</w:t>
      </w:r>
    </w:p>
    <w:p w:rsidR="00A904DC" w:rsidRPr="006F7701" w:rsidRDefault="00A904DC" w:rsidP="00A904DC">
      <w:pPr>
        <w:spacing w:after="0" w:line="240" w:lineRule="auto"/>
        <w:jc w:val="both"/>
        <w:rPr>
          <w:rFonts w:ascii="Times New Roman" w:hAnsi="Times New Roman" w:cs="Times New Roman"/>
          <w:color w:val="000000" w:themeColor="text1"/>
          <w:sz w:val="24"/>
          <w:szCs w:val="24"/>
          <w:lang w:val="lt-LT"/>
        </w:rPr>
      </w:pPr>
    </w:p>
    <w:p w:rsidR="00A904DC" w:rsidRPr="006F7701" w:rsidRDefault="00A904DC" w:rsidP="00A904DC">
      <w:pPr>
        <w:spacing w:after="0" w:line="240" w:lineRule="auto"/>
        <w:ind w:firstLine="993"/>
        <w:jc w:val="both"/>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Įstaiga neturi filialų ar panašaus pobūdžio padalinių, kurių teisinė registracija būtų vykdoma pagal Civilinio kodekso 2.53 str. nuostatas.</w:t>
      </w:r>
    </w:p>
    <w:p w:rsidR="00A303B7" w:rsidRPr="006F7701" w:rsidRDefault="00A904DC" w:rsidP="00513BC6">
      <w:pPr>
        <w:spacing w:after="0" w:line="240" w:lineRule="auto"/>
        <w:ind w:firstLine="993"/>
        <w:jc w:val="both"/>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Įstaiga neturi kontroliuojamų ir asocijuotų subjektų. </w:t>
      </w:r>
    </w:p>
    <w:p w:rsidR="00A303B7" w:rsidRPr="006F7701" w:rsidRDefault="00A303B7" w:rsidP="00DF3397">
      <w:pPr>
        <w:spacing w:after="0" w:line="240" w:lineRule="auto"/>
        <w:jc w:val="both"/>
        <w:rPr>
          <w:rFonts w:ascii="Times New Roman" w:hAnsi="Times New Roman" w:cs="Times New Roman"/>
          <w:color w:val="000000" w:themeColor="text1"/>
          <w:sz w:val="24"/>
          <w:szCs w:val="24"/>
          <w:lang w:val="lt-LT"/>
        </w:rPr>
      </w:pPr>
    </w:p>
    <w:p w:rsidR="00A303B7" w:rsidRPr="006F7701" w:rsidRDefault="00A303B7" w:rsidP="00A303B7">
      <w:pPr>
        <w:spacing w:after="0" w:line="240" w:lineRule="auto"/>
        <w:jc w:val="center"/>
        <w:rPr>
          <w:rFonts w:ascii="Times New Roman" w:hAnsi="Times New Roman" w:cs="Times New Roman"/>
          <w:b/>
          <w:bCs/>
          <w:color w:val="000000" w:themeColor="text1"/>
          <w:sz w:val="24"/>
          <w:szCs w:val="24"/>
          <w:lang w:val="lt-LT"/>
        </w:rPr>
      </w:pPr>
      <w:r w:rsidRPr="006F7701">
        <w:rPr>
          <w:rFonts w:ascii="Times New Roman" w:hAnsi="Times New Roman" w:cs="Times New Roman"/>
          <w:b/>
          <w:bCs/>
          <w:color w:val="000000" w:themeColor="text1"/>
          <w:sz w:val="24"/>
          <w:szCs w:val="24"/>
          <w:lang w:val="lt-LT"/>
        </w:rPr>
        <w:t>Kita informacija apie įstaigą</w:t>
      </w:r>
    </w:p>
    <w:p w:rsidR="00513BC6" w:rsidRPr="006F7701" w:rsidRDefault="00513BC6" w:rsidP="00A303B7">
      <w:pPr>
        <w:spacing w:after="0" w:line="240" w:lineRule="auto"/>
        <w:jc w:val="center"/>
        <w:rPr>
          <w:rFonts w:ascii="Times New Roman" w:hAnsi="Times New Roman" w:cs="Times New Roman"/>
          <w:b/>
          <w:bCs/>
          <w:color w:val="000000" w:themeColor="text1"/>
          <w:sz w:val="24"/>
          <w:szCs w:val="24"/>
          <w:lang w:val="lt-LT"/>
        </w:rPr>
      </w:pPr>
    </w:p>
    <w:p w:rsidR="00A303B7" w:rsidRPr="006F7701" w:rsidRDefault="00513BC6" w:rsidP="00513BC6">
      <w:pPr>
        <w:spacing w:after="0" w:line="240" w:lineRule="auto"/>
        <w:jc w:val="both"/>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w:t>
      </w:r>
      <w:r w:rsidR="00A303B7" w:rsidRPr="006F7701">
        <w:rPr>
          <w:rFonts w:ascii="Times New Roman" w:hAnsi="Times New Roman" w:cs="Times New Roman"/>
          <w:i/>
          <w:iCs/>
          <w:color w:val="000000" w:themeColor="text1"/>
          <w:sz w:val="24"/>
          <w:szCs w:val="24"/>
          <w:lang w:val="lt-LT"/>
        </w:rPr>
        <w:t>Vidutinis darbuotojų skaičius 202</w:t>
      </w:r>
      <w:r w:rsidR="00A06519" w:rsidRPr="006F7701">
        <w:rPr>
          <w:rFonts w:ascii="Times New Roman" w:hAnsi="Times New Roman" w:cs="Times New Roman"/>
          <w:i/>
          <w:iCs/>
          <w:color w:val="000000" w:themeColor="text1"/>
          <w:sz w:val="24"/>
          <w:szCs w:val="24"/>
          <w:lang w:val="lt-LT"/>
        </w:rPr>
        <w:t>3</w:t>
      </w:r>
      <w:r w:rsidR="00A303B7" w:rsidRPr="006F7701">
        <w:rPr>
          <w:rFonts w:ascii="Times New Roman" w:hAnsi="Times New Roman" w:cs="Times New Roman"/>
          <w:i/>
          <w:iCs/>
          <w:color w:val="000000" w:themeColor="text1"/>
          <w:sz w:val="24"/>
          <w:szCs w:val="24"/>
          <w:lang w:val="lt-LT"/>
        </w:rPr>
        <w:t xml:space="preserve"> metais</w:t>
      </w:r>
      <w:r w:rsidR="00A303B7" w:rsidRPr="006F7701">
        <w:rPr>
          <w:rFonts w:ascii="Times New Roman" w:hAnsi="Times New Roman" w:cs="Times New Roman"/>
          <w:color w:val="000000" w:themeColor="text1"/>
          <w:sz w:val="24"/>
          <w:szCs w:val="24"/>
          <w:lang w:val="lt-LT"/>
        </w:rPr>
        <w:t xml:space="preserve">: </w:t>
      </w:r>
      <w:r w:rsidR="00C259C7" w:rsidRPr="006F7701">
        <w:rPr>
          <w:rFonts w:ascii="Times New Roman" w:hAnsi="Times New Roman" w:cs="Times New Roman"/>
          <w:color w:val="000000" w:themeColor="text1"/>
          <w:sz w:val="24"/>
          <w:szCs w:val="24"/>
          <w:lang w:val="lt-LT"/>
        </w:rPr>
        <w:t>4</w:t>
      </w:r>
      <w:r w:rsidR="00EA20CB" w:rsidRPr="006F7701">
        <w:rPr>
          <w:rFonts w:ascii="Times New Roman" w:hAnsi="Times New Roman" w:cs="Times New Roman"/>
          <w:color w:val="000000" w:themeColor="text1"/>
          <w:sz w:val="24"/>
          <w:szCs w:val="24"/>
          <w:lang w:val="lt-LT"/>
        </w:rPr>
        <w:t>2</w:t>
      </w:r>
      <w:r w:rsidR="00BD1C8B" w:rsidRPr="006F7701">
        <w:rPr>
          <w:rFonts w:ascii="Times New Roman" w:hAnsi="Times New Roman" w:cs="Times New Roman"/>
          <w:color w:val="000000" w:themeColor="text1"/>
          <w:sz w:val="24"/>
          <w:szCs w:val="24"/>
          <w:lang w:val="lt-LT"/>
        </w:rPr>
        <w:t xml:space="preserve"> </w:t>
      </w:r>
      <w:r w:rsidR="00C259C7" w:rsidRPr="006F7701">
        <w:rPr>
          <w:rFonts w:ascii="Times New Roman" w:hAnsi="Times New Roman" w:cs="Times New Roman"/>
          <w:color w:val="000000" w:themeColor="text1"/>
          <w:sz w:val="24"/>
          <w:szCs w:val="24"/>
          <w:lang w:val="lt-LT"/>
        </w:rPr>
        <w:t>darbuotoja</w:t>
      </w:r>
      <w:r w:rsidR="00EA20CB" w:rsidRPr="006F7701">
        <w:rPr>
          <w:rFonts w:ascii="Times New Roman" w:hAnsi="Times New Roman" w:cs="Times New Roman"/>
          <w:color w:val="000000" w:themeColor="text1"/>
          <w:sz w:val="24"/>
          <w:szCs w:val="24"/>
          <w:lang w:val="lt-LT"/>
        </w:rPr>
        <w:t>i</w:t>
      </w:r>
      <w:r w:rsidR="00BD1C8B" w:rsidRPr="006F7701">
        <w:rPr>
          <w:rFonts w:ascii="Times New Roman" w:hAnsi="Times New Roman" w:cs="Times New Roman"/>
          <w:color w:val="000000" w:themeColor="text1"/>
          <w:sz w:val="24"/>
          <w:szCs w:val="24"/>
          <w:lang w:val="lt-LT"/>
        </w:rPr>
        <w:t>.</w:t>
      </w:r>
    </w:p>
    <w:p w:rsidR="00A303B7" w:rsidRPr="006F7701" w:rsidRDefault="00A303B7" w:rsidP="00DF3397">
      <w:pPr>
        <w:spacing w:after="0" w:line="240" w:lineRule="auto"/>
        <w:jc w:val="both"/>
        <w:rPr>
          <w:rFonts w:ascii="Times New Roman" w:hAnsi="Times New Roman" w:cs="Times New Roman"/>
          <w:color w:val="000000" w:themeColor="text1"/>
          <w:sz w:val="24"/>
          <w:szCs w:val="24"/>
          <w:lang w:val="lt-LT"/>
        </w:rPr>
      </w:pPr>
    </w:p>
    <w:p w:rsidR="00DF3397" w:rsidRPr="006F7701" w:rsidRDefault="00DF3397" w:rsidP="00EE3B8D">
      <w:pPr>
        <w:spacing w:after="0" w:line="240" w:lineRule="auto"/>
        <w:jc w:val="center"/>
        <w:rPr>
          <w:rFonts w:ascii="Times New Roman" w:hAnsi="Times New Roman" w:cs="Times New Roman"/>
          <w:b/>
          <w:bCs/>
          <w:color w:val="000000" w:themeColor="text1"/>
          <w:sz w:val="24"/>
          <w:szCs w:val="24"/>
          <w:lang w:val="lt-LT"/>
        </w:rPr>
      </w:pPr>
      <w:r w:rsidRPr="006F7701">
        <w:rPr>
          <w:rFonts w:ascii="Times New Roman" w:hAnsi="Times New Roman" w:cs="Times New Roman"/>
          <w:b/>
          <w:bCs/>
          <w:color w:val="000000" w:themeColor="text1"/>
          <w:sz w:val="24"/>
          <w:szCs w:val="24"/>
          <w:lang w:val="lt-LT"/>
        </w:rPr>
        <w:t>II. APSKAITOS POLITIKA</w:t>
      </w:r>
    </w:p>
    <w:p w:rsidR="00EE3B8D" w:rsidRPr="006F7701" w:rsidRDefault="00EE3B8D" w:rsidP="00DF3397">
      <w:pPr>
        <w:spacing w:after="0" w:line="240" w:lineRule="auto"/>
        <w:rPr>
          <w:rFonts w:ascii="Times New Roman" w:hAnsi="Times New Roman" w:cs="Times New Roman"/>
          <w:color w:val="000000" w:themeColor="text1"/>
          <w:sz w:val="24"/>
          <w:szCs w:val="24"/>
          <w:lang w:val="lt-LT"/>
        </w:rPr>
      </w:pPr>
    </w:p>
    <w:p w:rsidR="00EE3B8D" w:rsidRPr="006F7701" w:rsidRDefault="00EE3B8D" w:rsidP="00EE3B8D">
      <w:pPr>
        <w:spacing w:after="0" w:line="240" w:lineRule="auto"/>
        <w:jc w:val="center"/>
        <w:rPr>
          <w:rFonts w:ascii="Times New Roman" w:hAnsi="Times New Roman" w:cs="Times New Roman"/>
          <w:b/>
          <w:bCs/>
          <w:color w:val="000000" w:themeColor="text1"/>
          <w:sz w:val="24"/>
          <w:szCs w:val="24"/>
          <w:lang w:val="lt-LT"/>
        </w:rPr>
      </w:pPr>
      <w:r w:rsidRPr="006F7701">
        <w:rPr>
          <w:rFonts w:ascii="Times New Roman" w:hAnsi="Times New Roman" w:cs="Times New Roman"/>
          <w:b/>
          <w:bCs/>
          <w:color w:val="000000" w:themeColor="text1"/>
          <w:sz w:val="24"/>
          <w:szCs w:val="24"/>
          <w:lang w:val="lt-LT"/>
        </w:rPr>
        <w:t>Bendrosios nuostatos</w:t>
      </w:r>
    </w:p>
    <w:p w:rsidR="00EE3B8D" w:rsidRPr="006F7701" w:rsidRDefault="00EE3B8D" w:rsidP="00EE3B8D">
      <w:pPr>
        <w:tabs>
          <w:tab w:val="left" w:pos="0"/>
          <w:tab w:val="left" w:pos="1260"/>
        </w:tabs>
        <w:suppressAutoHyphens/>
        <w:spacing w:after="0" w:line="240" w:lineRule="auto"/>
        <w:ind w:firstLine="1298"/>
        <w:jc w:val="both"/>
        <w:rPr>
          <w:rFonts w:ascii="Times New Roman" w:eastAsia="Times New Roman" w:hAnsi="Times New Roman" w:cs="Times New Roman"/>
          <w:color w:val="000000" w:themeColor="text1"/>
          <w:sz w:val="24"/>
          <w:szCs w:val="24"/>
          <w:lang w:val="lt-LT" w:eastAsia="ar-SA"/>
        </w:rPr>
      </w:pPr>
    </w:p>
    <w:p w:rsidR="00EE3B8D" w:rsidRPr="006F7701"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bookmarkStart w:id="1" w:name="_Ref113193490"/>
      <w:r w:rsidRPr="006F7701">
        <w:rPr>
          <w:rFonts w:ascii="Times New Roman" w:eastAsia="Times New Roman" w:hAnsi="Times New Roman" w:cs="Times New Roman"/>
          <w:color w:val="000000" w:themeColor="text1"/>
          <w:sz w:val="24"/>
          <w:szCs w:val="24"/>
          <w:lang w:val="lt-LT" w:eastAsia="ar-SA"/>
        </w:rPr>
        <w:t>Įstaiga sudarydama finansines ataskaitas taiko tokią apskaitos politiką, kuri užtikrina, kad finansinių ataskaitų duomenys atitiktų kiekvieno taikytino VSAFAS reikalavimus. Jeigu nėra konkretaus VSAFAS reikalavimo, vadovaujamasi bendraisiais apskaitos principais, nustatytais 1-ajame VSAFAS „Finansinių ataskaitų rinkinio pateikimas“.</w:t>
      </w:r>
    </w:p>
    <w:p w:rsidR="00EE3B8D" w:rsidRPr="006F7701" w:rsidRDefault="00EE3B8D" w:rsidP="00EE3B8D">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Finansinėse ataskaitose pateikiama informacija yra:</w:t>
      </w:r>
      <w:bookmarkEnd w:id="1"/>
    </w:p>
    <w:p w:rsidR="00EE3B8D" w:rsidRPr="006F7701"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1. svarbi vartotojų sprendimams priimti;</w:t>
      </w:r>
    </w:p>
    <w:p w:rsidR="00EE3B8D" w:rsidRPr="006F7701"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2. patikima, nes:</w:t>
      </w:r>
    </w:p>
    <w:p w:rsidR="00EE3B8D" w:rsidRPr="006F7701"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2.1. teisingai nurodo įstaigos finansinius rezultatus, finansinę būklę ir pinigų srautus;</w:t>
      </w:r>
    </w:p>
    <w:p w:rsidR="00EE3B8D" w:rsidRPr="006F7701"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2.2. parodo ūkinių įvykių ir ūkinių operacijų ekonominę prasmę, ne vien teisinę formą;</w:t>
      </w:r>
    </w:p>
    <w:p w:rsidR="00EE3B8D" w:rsidRPr="006F7701"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3. nešališka, netendencinga;</w:t>
      </w:r>
    </w:p>
    <w:p w:rsidR="00EE3B8D" w:rsidRPr="006F7701"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4. apdairiai pateikta (atsargumo principas);</w:t>
      </w:r>
    </w:p>
    <w:p w:rsidR="00EE3B8D" w:rsidRPr="006F7701"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lastRenderedPageBreak/>
        <w:t>5. visais reikšmingais atvejais išsami.</w:t>
      </w:r>
    </w:p>
    <w:p w:rsidR="00EE3B8D" w:rsidRPr="006F7701"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Įstaiga apskaitą tvarko ir atskaitomybę rengia pagal šiuos Lietuvos Respublikos įstatymus:</w:t>
      </w:r>
    </w:p>
    <w:p w:rsidR="00EE3B8D" w:rsidRPr="006F7701"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color w:val="000000" w:themeColor="text1"/>
          <w:sz w:val="24"/>
          <w:szCs w:val="16"/>
          <w:lang w:val="lt-LT" w:eastAsia="ar-SA"/>
        </w:rPr>
      </w:pPr>
      <w:r w:rsidRPr="006F7701">
        <w:rPr>
          <w:rFonts w:ascii="Times New Roman" w:eastAsia="Times New Roman" w:hAnsi="Times New Roman" w:cs="Times New Roman"/>
          <w:color w:val="000000" w:themeColor="text1"/>
          <w:sz w:val="24"/>
          <w:szCs w:val="24"/>
          <w:lang w:val="lt-LT" w:eastAsia="ar-SA"/>
        </w:rPr>
        <w:t xml:space="preserve">- </w:t>
      </w:r>
      <w:r w:rsidRPr="006F7701">
        <w:rPr>
          <w:rFonts w:ascii="Times New Roman" w:eastAsia="Times New Roman" w:hAnsi="Times New Roman" w:cs="Arial"/>
          <w:color w:val="000000" w:themeColor="text1"/>
          <w:sz w:val="24"/>
          <w:szCs w:val="16"/>
          <w:lang w:val="lt-LT" w:eastAsia="ar-SA"/>
        </w:rPr>
        <w:t>Lietuvos Respublikos finansinės apskaitos įstatymą;</w:t>
      </w:r>
    </w:p>
    <w:p w:rsidR="00EE3B8D" w:rsidRPr="006F7701"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color w:val="000000" w:themeColor="text1"/>
          <w:sz w:val="24"/>
          <w:szCs w:val="16"/>
          <w:lang w:val="lt-LT" w:eastAsia="ar-SA"/>
        </w:rPr>
      </w:pPr>
      <w:r w:rsidRPr="006F7701">
        <w:rPr>
          <w:rFonts w:ascii="Times New Roman" w:eastAsia="Times New Roman" w:hAnsi="Times New Roman" w:cs="Arial"/>
          <w:color w:val="000000" w:themeColor="text1"/>
          <w:sz w:val="24"/>
          <w:szCs w:val="16"/>
          <w:lang w:val="lt-LT" w:eastAsia="ar-SA"/>
        </w:rPr>
        <w:t xml:space="preserve">- Lietuvos Respublikos viešojo sektoriaus atskaitomybės įstatymą; </w:t>
      </w:r>
    </w:p>
    <w:p w:rsidR="00EE3B8D" w:rsidRPr="006F7701"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color w:val="000000" w:themeColor="text1"/>
          <w:sz w:val="24"/>
          <w:szCs w:val="16"/>
          <w:lang w:val="lt-LT" w:eastAsia="ar-SA"/>
        </w:rPr>
      </w:pPr>
      <w:r w:rsidRPr="006F7701">
        <w:rPr>
          <w:rFonts w:ascii="Times New Roman" w:eastAsia="Times New Roman" w:hAnsi="Times New Roman" w:cs="Arial"/>
          <w:color w:val="000000" w:themeColor="text1"/>
          <w:sz w:val="24"/>
          <w:szCs w:val="16"/>
          <w:lang w:val="lt-LT" w:eastAsia="ar-SA"/>
        </w:rPr>
        <w:t xml:space="preserve">- Lietuvos Respublikos biudžetinių įstaigų įstatymą; </w:t>
      </w:r>
    </w:p>
    <w:p w:rsidR="00EE3B8D" w:rsidRPr="006F7701"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 Lietuvos Respublikos valstybės ir savivaldybių turto valdymo, naudojimo ir disponavimo juo įstatymą. </w:t>
      </w:r>
    </w:p>
    <w:p w:rsidR="00EE3B8D" w:rsidRPr="006F7701"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rsidR="00EE3B8D" w:rsidRPr="006F7701" w:rsidRDefault="00EE3B8D" w:rsidP="00EE3B8D">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color w:val="000000" w:themeColor="text1"/>
          <w:spacing w:val="-1"/>
          <w:w w:val="103"/>
          <w:sz w:val="24"/>
          <w:szCs w:val="24"/>
          <w:lang w:val="lt-LT" w:eastAsia="ar-SA"/>
        </w:rPr>
      </w:pPr>
      <w:r w:rsidRPr="006F7701">
        <w:rPr>
          <w:rFonts w:ascii="Times New Roman" w:eastAsia="Times New Roman" w:hAnsi="Times New Roman" w:cs="Times New Roman"/>
          <w:b/>
          <w:bCs/>
          <w:color w:val="000000" w:themeColor="text1"/>
          <w:spacing w:val="-1"/>
          <w:w w:val="103"/>
          <w:sz w:val="24"/>
          <w:szCs w:val="24"/>
          <w:lang w:val="lt-LT" w:eastAsia="ar-SA"/>
        </w:rPr>
        <w:t>Bendrieji apskaitos principai</w:t>
      </w:r>
    </w:p>
    <w:p w:rsidR="00EE3B8D" w:rsidRPr="006F7701" w:rsidRDefault="00EE3B8D" w:rsidP="00EE3B8D">
      <w:pPr>
        <w:keepNext/>
        <w:numPr>
          <w:ilvl w:val="1"/>
          <w:numId w:val="0"/>
        </w:numPr>
        <w:tabs>
          <w:tab w:val="left" w:pos="1260"/>
          <w:tab w:val="num" w:pos="1296"/>
          <w:tab w:val="left" w:pos="1620"/>
        </w:tabs>
        <w:suppressAutoHyphens/>
        <w:spacing w:after="0" w:line="240" w:lineRule="auto"/>
        <w:ind w:left="360" w:right="96"/>
        <w:outlineLvl w:val="1"/>
        <w:rPr>
          <w:rFonts w:ascii="Times New Roman" w:eastAsia="Times New Roman" w:hAnsi="Times New Roman" w:cs="Times New Roman"/>
          <w:b/>
          <w:bCs/>
          <w:color w:val="000000" w:themeColor="text1"/>
          <w:sz w:val="24"/>
          <w:szCs w:val="24"/>
          <w:lang w:val="lt-LT" w:eastAsia="ar-SA"/>
        </w:rPr>
      </w:pPr>
    </w:p>
    <w:p w:rsidR="00EE3B8D" w:rsidRPr="006F7701" w:rsidRDefault="00EE3B8D" w:rsidP="006F34B6">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Apskaitoje ūkinės operacijos ir įvykiai registruojami ir finansinė atskaitomybė sudaroma taikant šiuos bendruosius apskaitos principus:</w:t>
      </w:r>
    </w:p>
    <w:p w:rsidR="00EE3B8D" w:rsidRPr="006F7701"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1. 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rsidR="00EE3B8D" w:rsidRPr="006F7701"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2. subjekto – įstaiga yra laikoma</w:t>
      </w:r>
      <w:r w:rsidRPr="006F7701">
        <w:rPr>
          <w:rFonts w:ascii="Times New Roman" w:eastAsia="Times New Roman" w:hAnsi="Times New Roman" w:cs="Arial"/>
          <w:color w:val="000000" w:themeColor="text1"/>
          <w:sz w:val="24"/>
          <w:szCs w:val="16"/>
          <w:lang w:val="lt-LT" w:eastAsia="ar-SA"/>
        </w:rPr>
        <w:t xml:space="preserve"> apskaitos vienetu: atskirai tvarkoma jo apskaita, sudaromi atskiri biudžeto vykdymo ataskaitų rinkiniai. </w:t>
      </w:r>
      <w:r w:rsidRPr="006F7701">
        <w:rPr>
          <w:rFonts w:ascii="Times New Roman" w:eastAsia="Times New Roman" w:hAnsi="Times New Roman" w:cs="Times New Roman"/>
          <w:color w:val="000000" w:themeColor="text1"/>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rsidR="00EE3B8D" w:rsidRPr="006F7701"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3. veiklos tęstinumo – nėra nustatytas įstaigos veiklos pabaigos terminas;</w:t>
      </w:r>
    </w:p>
    <w:p w:rsidR="00EE3B8D" w:rsidRPr="006F7701"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4. periodiškumo – įstaigos tarpinių finansinių ataskaitų rinkinys yra sudaromas už 3, 6, ir 9 mėnesius, metinis finansinių ataskaitų rinkinys yra sudaromas už finansinius metus;</w:t>
      </w:r>
    </w:p>
    <w:p w:rsidR="00EE3B8D" w:rsidRPr="006F7701"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rsidR="00EE3B8D" w:rsidRPr="006F7701"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6. piniginio mato – turtas, finansavimo sumos ir įsipareigojimai finansinėse ataskaitose pateikiami pinigine išraiška;</w:t>
      </w:r>
    </w:p>
    <w:p w:rsidR="00EE3B8D" w:rsidRPr="006F7701"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7. palyginimo – įstaiga taiko tik tokius apskaitos metodus, kad duomenys finansinėse ataskaitose būtų lengvai palyginami;</w:t>
      </w:r>
    </w:p>
    <w:p w:rsidR="00EE3B8D" w:rsidRPr="006F7701"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8. atsargumo – įstaiga taiko tik tokius apskaitos metodus, pagal kuriuos yra pateikiami patikimi finansiniai duomenys;</w:t>
      </w:r>
    </w:p>
    <w:p w:rsidR="00EE3B8D" w:rsidRPr="006F7701"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9. neutralumo – įstaigos apskaitos informacija yra pateikiama nešališkai;</w:t>
      </w:r>
    </w:p>
    <w:p w:rsidR="00EE3B8D" w:rsidRPr="006F7701"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10. turinio viršenybės prieš formą – ūkiniai įvykiai ir ūkinės operacijos apskaitoje registruojamos tik pagal jų turinį ir ekonominę prasmę, o ne tik jų teisinę formą.</w:t>
      </w:r>
    </w:p>
    <w:p w:rsidR="006F34B6" w:rsidRPr="006F7701" w:rsidRDefault="006F34B6" w:rsidP="00EE3B8D">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color w:val="000000" w:themeColor="text1"/>
          <w:sz w:val="24"/>
          <w:szCs w:val="24"/>
          <w:lang w:val="lt-LT" w:eastAsia="ar-SA"/>
        </w:rPr>
      </w:pPr>
    </w:p>
    <w:p w:rsidR="006F34B6" w:rsidRPr="006F7701" w:rsidRDefault="009D0813" w:rsidP="006F34B6">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color w:val="000000" w:themeColor="text1"/>
          <w:sz w:val="24"/>
          <w:szCs w:val="24"/>
          <w:lang w:val="lt-LT" w:eastAsia="ar-SA"/>
        </w:rPr>
      </w:pPr>
      <w:r w:rsidRPr="006F7701">
        <w:rPr>
          <w:rFonts w:ascii="Times New Roman" w:eastAsia="Times New Roman" w:hAnsi="Times New Roman" w:cs="Times New Roman"/>
          <w:b/>
          <w:bCs/>
          <w:color w:val="000000" w:themeColor="text1"/>
          <w:sz w:val="24"/>
          <w:szCs w:val="24"/>
          <w:lang w:val="lt-LT" w:eastAsia="ar-SA"/>
        </w:rPr>
        <w:t>A</w:t>
      </w:r>
      <w:r w:rsidR="006F34B6" w:rsidRPr="006F7701">
        <w:rPr>
          <w:rFonts w:ascii="Times New Roman" w:eastAsia="Times New Roman" w:hAnsi="Times New Roman" w:cs="Times New Roman"/>
          <w:b/>
          <w:bCs/>
          <w:color w:val="000000" w:themeColor="text1"/>
          <w:sz w:val="24"/>
          <w:szCs w:val="24"/>
          <w:lang w:val="lt-LT" w:eastAsia="ar-SA"/>
        </w:rPr>
        <w:t>pskaitos politikos keitimas, klaidų taisymas bei apskaitinių įverčių keitimas</w:t>
      </w:r>
    </w:p>
    <w:p w:rsidR="006F34B6" w:rsidRPr="006F7701" w:rsidRDefault="006F34B6" w:rsidP="006F34B6">
      <w:pPr>
        <w:widowControl w:val="0"/>
        <w:shd w:val="clear" w:color="auto" w:fill="FFFFFF"/>
        <w:suppressAutoHyphens/>
        <w:autoSpaceDE w:val="0"/>
        <w:spacing w:after="0" w:line="240" w:lineRule="auto"/>
        <w:ind w:firstLine="720"/>
        <w:jc w:val="both"/>
        <w:rPr>
          <w:rFonts w:ascii="Times New Roman" w:eastAsia="Times New Roman" w:hAnsi="Times New Roman" w:cs="Times New Roman"/>
          <w:color w:val="000000" w:themeColor="text1"/>
          <w:sz w:val="24"/>
          <w:szCs w:val="24"/>
          <w:lang w:val="lt-LT" w:eastAsia="ar-SA"/>
        </w:rPr>
      </w:pPr>
      <w:bookmarkStart w:id="2" w:name="_Ref184793131"/>
    </w:p>
    <w:p w:rsidR="006F34B6" w:rsidRPr="006F7701" w:rsidRDefault="006F34B6" w:rsidP="009D0813">
      <w:pPr>
        <w:widowControl w:val="0"/>
        <w:shd w:val="clear" w:color="auto" w:fill="FFFFFF"/>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Apskaitos politika keičiama dėl VSAFAS pasikeitimo arba jei kiti teisės aktai to reikalauja. </w:t>
      </w:r>
      <w:bookmarkEnd w:id="2"/>
    </w:p>
    <w:p w:rsidR="006F34B6" w:rsidRPr="006F7701" w:rsidRDefault="006F34B6" w:rsidP="00C91F92">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6F7701">
        <w:rPr>
          <w:rFonts w:ascii="Times New Roman" w:eastAsia="Times New Roman" w:hAnsi="Times New Roman" w:cs="Times New Roman"/>
          <w:bCs/>
          <w:color w:val="000000" w:themeColor="text1"/>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6F7701">
        <w:rPr>
          <w:rFonts w:ascii="Times New Roman" w:eastAsia="Times New Roman" w:hAnsi="Times New Roman" w:cs="Times New Roman"/>
          <w:color w:val="000000" w:themeColor="text1"/>
          <w:sz w:val="24"/>
          <w:szCs w:val="24"/>
          <w:lang w:val="lt-LT" w:eastAsia="ar-SA"/>
        </w:rPr>
        <w:t xml:space="preserve">. </w:t>
      </w:r>
    </w:p>
    <w:p w:rsidR="00C91F92" w:rsidRPr="006F7701" w:rsidRDefault="00C91F92" w:rsidP="002E1FA3">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rPr>
      </w:pPr>
      <w:r w:rsidRPr="006F7701">
        <w:rPr>
          <w:rFonts w:ascii="Times New Roman" w:eastAsia="Times New Roman" w:hAnsi="Times New Roman" w:cs="Times New Roman"/>
          <w:color w:val="000000" w:themeColor="text1"/>
          <w:sz w:val="24"/>
          <w:szCs w:val="24"/>
          <w:lang w:val="lt-LT" w:eastAsia="ar-SA"/>
        </w:rPr>
        <w:t xml:space="preserve"> </w:t>
      </w:r>
      <w:bookmarkStart w:id="3" w:name="part_d7f38903722240359e4c9f01a7b6a149"/>
      <w:bookmarkEnd w:id="3"/>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color w:val="000000" w:themeColor="text1"/>
          <w:spacing w:val="-1"/>
          <w:w w:val="103"/>
          <w:sz w:val="24"/>
          <w:szCs w:val="24"/>
          <w:lang w:val="lt-LT" w:eastAsia="ar-SA"/>
        </w:rPr>
      </w:pPr>
      <w:bookmarkStart w:id="4" w:name="_Ref99354285"/>
      <w:r w:rsidRPr="006F7701">
        <w:rPr>
          <w:rFonts w:ascii="Times New Roman" w:eastAsia="Times New Roman" w:hAnsi="Times New Roman" w:cs="Times New Roman"/>
          <w:b/>
          <w:bCs/>
          <w:color w:val="000000" w:themeColor="text1"/>
          <w:spacing w:val="-1"/>
          <w:w w:val="103"/>
          <w:sz w:val="24"/>
          <w:szCs w:val="24"/>
          <w:lang w:val="lt-LT" w:eastAsia="ar-SA"/>
        </w:rPr>
        <w:t>Nematerialusis turtas</w:t>
      </w:r>
      <w:bookmarkEnd w:id="4"/>
    </w:p>
    <w:p w:rsidR="00C91F92" w:rsidRPr="006F7701" w:rsidRDefault="00C91F92" w:rsidP="00C91F92">
      <w:pPr>
        <w:suppressAutoHyphens/>
        <w:spacing w:after="0" w:line="240" w:lineRule="auto"/>
        <w:rPr>
          <w:rFonts w:ascii="Times New Roman" w:eastAsia="Times New Roman" w:hAnsi="Times New Roman" w:cs="Arial"/>
          <w:color w:val="000000" w:themeColor="text1"/>
          <w:sz w:val="24"/>
          <w:szCs w:val="16"/>
          <w:lang w:val="lt-LT" w:eastAsia="ar-SA"/>
        </w:rPr>
      </w:pPr>
    </w:p>
    <w:p w:rsidR="00C91F92" w:rsidRPr="006F7701"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Nematerialusis turtas apskaitomas pagal 13-ajame VSAFAS „Nematerialusis turtas“ numatytus reikalavimus. Nematerialiojo turto nuvertėjimas apskaičiuojamas ir registruojamas </w:t>
      </w:r>
      <w:r w:rsidRPr="006F7701">
        <w:rPr>
          <w:rFonts w:ascii="Times New Roman" w:eastAsia="Times New Roman" w:hAnsi="Times New Roman" w:cs="Times New Roman"/>
          <w:color w:val="000000" w:themeColor="text1"/>
          <w:sz w:val="24"/>
          <w:szCs w:val="24"/>
          <w:lang w:val="lt-LT" w:eastAsia="ar-SA"/>
        </w:rPr>
        <w:lastRenderedPageBreak/>
        <w:t xml:space="preserve">apskaitoje pagal 22-ajame VSAFAS „Turto nuvertėjimas“ numatytus reikalavimus. </w:t>
      </w:r>
    </w:p>
    <w:p w:rsidR="00C91F92" w:rsidRPr="006F7701"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color w:val="000000" w:themeColor="text1"/>
          <w:sz w:val="24"/>
          <w:szCs w:val="16"/>
          <w:lang w:val="lt-LT" w:eastAsia="ar-SA"/>
        </w:rPr>
      </w:pPr>
      <w:r w:rsidRPr="006F7701">
        <w:rPr>
          <w:rFonts w:ascii="Times New Roman" w:eastAsia="Times New Roman" w:hAnsi="Times New Roman" w:cs="Times New Roman"/>
          <w:color w:val="000000" w:themeColor="text1"/>
          <w:sz w:val="24"/>
          <w:szCs w:val="24"/>
          <w:lang w:val="lt-LT" w:eastAsia="ar-SA"/>
        </w:rPr>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t.y. kad atliktas esminis nematerialiojo turto pagerinimas. Nematerialiojo </w:t>
      </w:r>
      <w:r w:rsidRPr="006F7701">
        <w:rPr>
          <w:rFonts w:ascii="Times New Roman" w:eastAsia="Times New Roman" w:hAnsi="Times New Roman" w:cs="Arial"/>
          <w:color w:val="000000" w:themeColor="text1"/>
          <w:sz w:val="24"/>
          <w:szCs w:val="16"/>
          <w:lang w:val="lt-LT" w:eastAsia="ar-SA"/>
        </w:rPr>
        <w:t xml:space="preserve">turto įsigijimo savikainą sudaro pirkimo kaina, įskaitant negrąžintinus mokesčius, atėmus prekybos nuolaidas. Visos išlaidos, tiesiogiai priskirtinos nematerialiojo turto įsigijimo išlaidoms ir susijusios su nematerialiojo turto paruošimu naudoti (adaptavimo išlaidos, diegimo išlaidos, testavimo išlaidos), taip pat yra įtraukiamos į jo įsigijimo savikainą. </w:t>
      </w:r>
    </w:p>
    <w:p w:rsidR="00C91F92" w:rsidRPr="006F7701"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bookmarkStart w:id="5" w:name="OLE_LINK1"/>
      <w:bookmarkStart w:id="6" w:name="OLE_LINK2"/>
      <w:r w:rsidRPr="006F7701">
        <w:rPr>
          <w:rFonts w:ascii="Times New Roman" w:eastAsia="Times New Roman" w:hAnsi="Times New Roman" w:cs="Times New Roman"/>
          <w:color w:val="000000" w:themeColor="text1"/>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5"/>
      <w:bookmarkEnd w:id="6"/>
    </w:p>
    <w:p w:rsidR="00C91F92" w:rsidRPr="006F7701"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rsidR="00C91F92" w:rsidRPr="006F7701"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Naudingo tarnavimo laikas pagal nematerialiojo turto grupes:</w:t>
      </w:r>
    </w:p>
    <w:p w:rsidR="009863A9" w:rsidRPr="006F7701" w:rsidRDefault="009863A9"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tbl>
      <w:tblPr>
        <w:tblStyle w:val="Lentelstinklelis"/>
        <w:tblW w:w="0" w:type="auto"/>
        <w:tblLook w:val="04A0"/>
      </w:tblPr>
      <w:tblGrid>
        <w:gridCol w:w="7508"/>
        <w:gridCol w:w="2454"/>
      </w:tblGrid>
      <w:tr w:rsidR="00C91F92" w:rsidRPr="006F7701" w:rsidTr="00C91F92">
        <w:tc>
          <w:tcPr>
            <w:tcW w:w="7508" w:type="dxa"/>
          </w:tcPr>
          <w:p w:rsidR="00C91F92" w:rsidRPr="006F7701" w:rsidRDefault="00C91F92" w:rsidP="00C91F92">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Riboto naudojimo nematerialiojo turto grupės pavadinimas</w:t>
            </w:r>
          </w:p>
        </w:tc>
        <w:tc>
          <w:tcPr>
            <w:tcW w:w="2454" w:type="dxa"/>
          </w:tcPr>
          <w:p w:rsidR="00C91F92" w:rsidRPr="006F7701" w:rsidRDefault="00C91F92" w:rsidP="00C91F92">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Naudingo tarnavimo laikas metais</w:t>
            </w:r>
          </w:p>
        </w:tc>
      </w:tr>
      <w:tr w:rsidR="00C91F92" w:rsidRPr="006F7701" w:rsidTr="00C91F92">
        <w:tc>
          <w:tcPr>
            <w:tcW w:w="7508" w:type="dxa"/>
          </w:tcPr>
          <w:p w:rsidR="00C91F92" w:rsidRPr="006F7701" w:rsidRDefault="00C91F92" w:rsidP="00C91F92">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Plėtros darbai</w:t>
            </w:r>
          </w:p>
        </w:tc>
        <w:tc>
          <w:tcPr>
            <w:tcW w:w="2454" w:type="dxa"/>
          </w:tcPr>
          <w:p w:rsidR="00C91F92" w:rsidRPr="006F7701" w:rsidRDefault="00C91F92" w:rsidP="00C91F92">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p>
        </w:tc>
      </w:tr>
      <w:tr w:rsidR="00C91F92" w:rsidRPr="006F7701" w:rsidTr="00C91F92">
        <w:tc>
          <w:tcPr>
            <w:tcW w:w="7508" w:type="dxa"/>
          </w:tcPr>
          <w:p w:rsidR="00C91F92" w:rsidRPr="006F7701" w:rsidRDefault="00C91F92" w:rsidP="00C91F92">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Programinė įranga ir jos licencijos</w:t>
            </w:r>
          </w:p>
        </w:tc>
        <w:tc>
          <w:tcPr>
            <w:tcW w:w="2454" w:type="dxa"/>
          </w:tcPr>
          <w:p w:rsidR="00C91F92" w:rsidRPr="006F7701" w:rsidRDefault="00E5415D" w:rsidP="00C91F92">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1</w:t>
            </w:r>
          </w:p>
        </w:tc>
      </w:tr>
      <w:tr w:rsidR="00C91F92" w:rsidRPr="006F7701" w:rsidTr="00C91F92">
        <w:tc>
          <w:tcPr>
            <w:tcW w:w="7508" w:type="dxa"/>
          </w:tcPr>
          <w:p w:rsidR="00C91F92" w:rsidRPr="006F7701" w:rsidRDefault="00C91F92" w:rsidP="00C91F92">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Patentai, autorių ir kitos teisės</w:t>
            </w:r>
          </w:p>
        </w:tc>
        <w:tc>
          <w:tcPr>
            <w:tcW w:w="2454" w:type="dxa"/>
          </w:tcPr>
          <w:p w:rsidR="00C91F92" w:rsidRPr="006F7701" w:rsidRDefault="00EB29C4" w:rsidP="00C91F92">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4</w:t>
            </w:r>
          </w:p>
        </w:tc>
      </w:tr>
      <w:tr w:rsidR="00C91F92" w:rsidRPr="006F7701" w:rsidTr="00C91F92">
        <w:tc>
          <w:tcPr>
            <w:tcW w:w="7508" w:type="dxa"/>
          </w:tcPr>
          <w:p w:rsidR="00C91F92" w:rsidRPr="006F7701" w:rsidRDefault="00C91F92" w:rsidP="00C91F92">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Kitas nematerialusis turtas</w:t>
            </w:r>
          </w:p>
        </w:tc>
        <w:tc>
          <w:tcPr>
            <w:tcW w:w="2454" w:type="dxa"/>
          </w:tcPr>
          <w:p w:rsidR="00C91F92" w:rsidRPr="006F7701" w:rsidRDefault="00E5415D" w:rsidP="00C91F92">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2</w:t>
            </w:r>
          </w:p>
        </w:tc>
      </w:tr>
    </w:tbl>
    <w:p w:rsidR="00C91F92" w:rsidRPr="006F7701" w:rsidRDefault="00C91F92" w:rsidP="00C91F92">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color w:val="000000" w:themeColor="text1"/>
          <w:sz w:val="24"/>
          <w:szCs w:val="24"/>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color w:val="000000" w:themeColor="text1"/>
          <w:spacing w:val="-1"/>
          <w:w w:val="103"/>
          <w:sz w:val="24"/>
          <w:szCs w:val="24"/>
          <w:lang w:val="lt-LT" w:eastAsia="ar-SA"/>
        </w:rPr>
      </w:pPr>
      <w:r w:rsidRPr="006F7701">
        <w:rPr>
          <w:rFonts w:ascii="Times New Roman" w:eastAsia="Times New Roman" w:hAnsi="Times New Roman" w:cs="Times New Roman"/>
          <w:b/>
          <w:bCs/>
          <w:color w:val="000000" w:themeColor="text1"/>
          <w:spacing w:val="-1"/>
          <w:w w:val="103"/>
          <w:sz w:val="24"/>
          <w:szCs w:val="24"/>
          <w:lang w:val="lt-LT" w:eastAsia="ar-SA"/>
        </w:rPr>
        <w:t>Ilgalaikis materialusis turtas</w:t>
      </w:r>
    </w:p>
    <w:p w:rsidR="00C91F92" w:rsidRPr="006F7701" w:rsidRDefault="00C91F92" w:rsidP="00C91F92">
      <w:pPr>
        <w:suppressAutoHyphens/>
        <w:spacing w:after="0" w:line="240" w:lineRule="auto"/>
        <w:rPr>
          <w:rFonts w:ascii="Times New Roman" w:eastAsia="Times New Roman" w:hAnsi="Times New Roman" w:cs="Arial"/>
          <w:color w:val="000000" w:themeColor="text1"/>
          <w:sz w:val="24"/>
          <w:szCs w:val="16"/>
          <w:lang w:val="lt-LT" w:eastAsia="ar-SA"/>
        </w:rPr>
      </w:pPr>
    </w:p>
    <w:p w:rsidR="00C91F92" w:rsidRPr="006F7701"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color w:val="000000" w:themeColor="text1"/>
          <w:sz w:val="24"/>
          <w:szCs w:val="24"/>
          <w:lang w:val="lt-LT" w:eastAsia="ar-SA"/>
        </w:rPr>
      </w:pPr>
      <w:bookmarkStart w:id="7" w:name="_Ref140565456"/>
      <w:r w:rsidRPr="006F7701">
        <w:rPr>
          <w:rFonts w:ascii="Times New Roman" w:eastAsia="Times New Roman" w:hAnsi="Times New Roman" w:cs="Times New Roman"/>
          <w:color w:val="000000" w:themeColor="text1"/>
          <w:sz w:val="24"/>
          <w:szCs w:val="24"/>
          <w:lang w:val="lt-LT" w:eastAsia="ar-SA"/>
        </w:rPr>
        <w:t xml:space="preserve">Ilgalaikio materialiojo turto apskaitos metodai ir taisyklės nustatyti 12-ajame VSAFAS „Ilgalaikis materialusis turtas“, ilgalaikio materialiojo turto nuvertėjimo apskaičiavimo ir apskaitos metodai ir taisyklės – 22-ajame VSAFAS „Turto nuvertėjimas“. </w:t>
      </w:r>
    </w:p>
    <w:p w:rsidR="00C91F92" w:rsidRPr="006F7701"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color w:val="000000" w:themeColor="text1"/>
          <w:sz w:val="24"/>
          <w:szCs w:val="24"/>
          <w:lang w:val="lt-LT" w:eastAsia="ar-SA"/>
        </w:rPr>
      </w:pPr>
      <w:r w:rsidRPr="006F7701">
        <w:rPr>
          <w:rFonts w:ascii="Times New Roman" w:eastAsia="Times New Roman" w:hAnsi="Times New Roman" w:cs="Times New Roman"/>
          <w:bCs/>
          <w:color w:val="000000" w:themeColor="text1"/>
          <w:spacing w:val="-2"/>
          <w:sz w:val="24"/>
          <w:szCs w:val="24"/>
          <w:lang w:val="lt-LT" w:eastAsia="ar-SA"/>
        </w:rPr>
        <w:t>I</w:t>
      </w:r>
      <w:r w:rsidRPr="006F7701">
        <w:rPr>
          <w:rFonts w:ascii="Times New Roman" w:eastAsia="Times New Roman" w:hAnsi="Times New Roman" w:cs="Times New Roman"/>
          <w:bCs/>
          <w:color w:val="000000" w:themeColor="text1"/>
          <w:spacing w:val="-4"/>
          <w:sz w:val="24"/>
          <w:szCs w:val="24"/>
          <w:lang w:val="lt-LT" w:eastAsia="ar-SA"/>
        </w:rPr>
        <w:t>l</w:t>
      </w:r>
      <w:r w:rsidRPr="006F7701">
        <w:rPr>
          <w:rFonts w:ascii="Times New Roman" w:eastAsia="Times New Roman" w:hAnsi="Times New Roman" w:cs="Times New Roman"/>
          <w:bCs/>
          <w:color w:val="000000" w:themeColor="text1"/>
          <w:sz w:val="24"/>
          <w:szCs w:val="24"/>
          <w:lang w:val="lt-LT" w:eastAsia="ar-SA"/>
        </w:rPr>
        <w:t>g</w:t>
      </w:r>
      <w:r w:rsidRPr="006F7701">
        <w:rPr>
          <w:rFonts w:ascii="Times New Roman" w:eastAsia="Times New Roman" w:hAnsi="Times New Roman" w:cs="Times New Roman"/>
          <w:bCs/>
          <w:color w:val="000000" w:themeColor="text1"/>
          <w:spacing w:val="5"/>
          <w:sz w:val="24"/>
          <w:szCs w:val="24"/>
          <w:lang w:val="lt-LT" w:eastAsia="ar-SA"/>
        </w:rPr>
        <w:t>a</w:t>
      </w:r>
      <w:r w:rsidRPr="006F7701">
        <w:rPr>
          <w:rFonts w:ascii="Times New Roman" w:eastAsia="Times New Roman" w:hAnsi="Times New Roman" w:cs="Times New Roman"/>
          <w:bCs/>
          <w:color w:val="000000" w:themeColor="text1"/>
          <w:spacing w:val="-4"/>
          <w:sz w:val="24"/>
          <w:szCs w:val="24"/>
          <w:lang w:val="lt-LT" w:eastAsia="ar-SA"/>
        </w:rPr>
        <w:t>l</w:t>
      </w:r>
      <w:r w:rsidRPr="006F7701">
        <w:rPr>
          <w:rFonts w:ascii="Times New Roman" w:eastAsia="Times New Roman" w:hAnsi="Times New Roman" w:cs="Times New Roman"/>
          <w:bCs/>
          <w:color w:val="000000" w:themeColor="text1"/>
          <w:sz w:val="24"/>
          <w:szCs w:val="24"/>
          <w:lang w:val="lt-LT" w:eastAsia="ar-SA"/>
        </w:rPr>
        <w:t>a</w:t>
      </w:r>
      <w:r w:rsidRPr="006F7701">
        <w:rPr>
          <w:rFonts w:ascii="Times New Roman" w:eastAsia="Times New Roman" w:hAnsi="Times New Roman" w:cs="Times New Roman"/>
          <w:bCs/>
          <w:color w:val="000000" w:themeColor="text1"/>
          <w:spacing w:val="5"/>
          <w:sz w:val="24"/>
          <w:szCs w:val="24"/>
          <w:lang w:val="lt-LT" w:eastAsia="ar-SA"/>
        </w:rPr>
        <w:t>i</w:t>
      </w:r>
      <w:r w:rsidRPr="006F7701">
        <w:rPr>
          <w:rFonts w:ascii="Times New Roman" w:eastAsia="Times New Roman" w:hAnsi="Times New Roman" w:cs="Times New Roman"/>
          <w:bCs/>
          <w:color w:val="000000" w:themeColor="text1"/>
          <w:spacing w:val="-4"/>
          <w:sz w:val="24"/>
          <w:szCs w:val="24"/>
          <w:lang w:val="lt-LT" w:eastAsia="ar-SA"/>
        </w:rPr>
        <w:t>k</w:t>
      </w:r>
      <w:r w:rsidRPr="006F7701">
        <w:rPr>
          <w:rFonts w:ascii="Times New Roman" w:eastAsia="Times New Roman" w:hAnsi="Times New Roman" w:cs="Times New Roman"/>
          <w:bCs/>
          <w:color w:val="000000" w:themeColor="text1"/>
          <w:spacing w:val="1"/>
          <w:sz w:val="24"/>
          <w:szCs w:val="24"/>
          <w:lang w:val="lt-LT" w:eastAsia="ar-SA"/>
        </w:rPr>
        <w:t>i</w:t>
      </w:r>
      <w:r w:rsidRPr="006F7701">
        <w:rPr>
          <w:rFonts w:ascii="Times New Roman" w:eastAsia="Times New Roman" w:hAnsi="Times New Roman" w:cs="Times New Roman"/>
          <w:bCs/>
          <w:color w:val="000000" w:themeColor="text1"/>
          <w:sz w:val="24"/>
          <w:szCs w:val="24"/>
          <w:lang w:val="lt-LT" w:eastAsia="ar-SA"/>
        </w:rPr>
        <w:t>s</w:t>
      </w:r>
      <w:r w:rsidRPr="006F7701">
        <w:rPr>
          <w:rFonts w:ascii="Times New Roman" w:eastAsia="Times New Roman" w:hAnsi="Times New Roman" w:cs="Times New Roman"/>
          <w:bCs/>
          <w:color w:val="000000" w:themeColor="text1"/>
          <w:spacing w:val="34"/>
          <w:sz w:val="24"/>
          <w:szCs w:val="24"/>
          <w:lang w:val="lt-LT" w:eastAsia="ar-SA"/>
        </w:rPr>
        <w:t xml:space="preserve"> </w:t>
      </w:r>
      <w:r w:rsidRPr="006F7701">
        <w:rPr>
          <w:rFonts w:ascii="Times New Roman" w:eastAsia="Times New Roman" w:hAnsi="Times New Roman" w:cs="Times New Roman"/>
          <w:bCs/>
          <w:color w:val="000000" w:themeColor="text1"/>
          <w:spacing w:val="-3"/>
          <w:sz w:val="24"/>
          <w:szCs w:val="24"/>
          <w:lang w:val="lt-LT" w:eastAsia="ar-SA"/>
        </w:rPr>
        <w:t>m</w:t>
      </w:r>
      <w:r w:rsidRPr="006F7701">
        <w:rPr>
          <w:rFonts w:ascii="Times New Roman" w:eastAsia="Times New Roman" w:hAnsi="Times New Roman" w:cs="Times New Roman"/>
          <w:bCs/>
          <w:color w:val="000000" w:themeColor="text1"/>
          <w:sz w:val="24"/>
          <w:szCs w:val="24"/>
          <w:lang w:val="lt-LT" w:eastAsia="ar-SA"/>
        </w:rPr>
        <w:t>a</w:t>
      </w:r>
      <w:r w:rsidRPr="006F7701">
        <w:rPr>
          <w:rFonts w:ascii="Times New Roman" w:eastAsia="Times New Roman" w:hAnsi="Times New Roman" w:cs="Times New Roman"/>
          <w:bCs/>
          <w:color w:val="000000" w:themeColor="text1"/>
          <w:spacing w:val="2"/>
          <w:sz w:val="24"/>
          <w:szCs w:val="24"/>
          <w:lang w:val="lt-LT" w:eastAsia="ar-SA"/>
        </w:rPr>
        <w:t>t</w:t>
      </w:r>
      <w:r w:rsidRPr="006F7701">
        <w:rPr>
          <w:rFonts w:ascii="Times New Roman" w:eastAsia="Times New Roman" w:hAnsi="Times New Roman" w:cs="Times New Roman"/>
          <w:bCs/>
          <w:color w:val="000000" w:themeColor="text1"/>
          <w:spacing w:val="4"/>
          <w:sz w:val="24"/>
          <w:szCs w:val="24"/>
          <w:lang w:val="lt-LT" w:eastAsia="ar-SA"/>
        </w:rPr>
        <w:t>e</w:t>
      </w:r>
      <w:r w:rsidRPr="006F7701">
        <w:rPr>
          <w:rFonts w:ascii="Times New Roman" w:eastAsia="Times New Roman" w:hAnsi="Times New Roman" w:cs="Times New Roman"/>
          <w:bCs/>
          <w:color w:val="000000" w:themeColor="text1"/>
          <w:spacing w:val="-5"/>
          <w:sz w:val="24"/>
          <w:szCs w:val="24"/>
          <w:lang w:val="lt-LT" w:eastAsia="ar-SA"/>
        </w:rPr>
        <w:t>r</w:t>
      </w:r>
      <w:r w:rsidRPr="006F7701">
        <w:rPr>
          <w:rFonts w:ascii="Times New Roman" w:eastAsia="Times New Roman" w:hAnsi="Times New Roman" w:cs="Times New Roman"/>
          <w:bCs/>
          <w:color w:val="000000" w:themeColor="text1"/>
          <w:spacing w:val="1"/>
          <w:sz w:val="24"/>
          <w:szCs w:val="24"/>
          <w:lang w:val="lt-LT" w:eastAsia="ar-SA"/>
        </w:rPr>
        <w:t>i</w:t>
      </w:r>
      <w:r w:rsidRPr="006F7701">
        <w:rPr>
          <w:rFonts w:ascii="Times New Roman" w:eastAsia="Times New Roman" w:hAnsi="Times New Roman" w:cs="Times New Roman"/>
          <w:bCs/>
          <w:color w:val="000000" w:themeColor="text1"/>
          <w:spacing w:val="5"/>
          <w:sz w:val="24"/>
          <w:szCs w:val="24"/>
          <w:lang w:val="lt-LT" w:eastAsia="ar-SA"/>
        </w:rPr>
        <w:t>a</w:t>
      </w:r>
      <w:r w:rsidRPr="006F7701">
        <w:rPr>
          <w:rFonts w:ascii="Times New Roman" w:eastAsia="Times New Roman" w:hAnsi="Times New Roman" w:cs="Times New Roman"/>
          <w:bCs/>
          <w:color w:val="000000" w:themeColor="text1"/>
          <w:spacing w:val="-4"/>
          <w:sz w:val="24"/>
          <w:szCs w:val="24"/>
          <w:lang w:val="lt-LT" w:eastAsia="ar-SA"/>
        </w:rPr>
        <w:t>l</w:t>
      </w:r>
      <w:r w:rsidRPr="006F7701">
        <w:rPr>
          <w:rFonts w:ascii="Times New Roman" w:eastAsia="Times New Roman" w:hAnsi="Times New Roman" w:cs="Times New Roman"/>
          <w:bCs/>
          <w:color w:val="000000" w:themeColor="text1"/>
          <w:spacing w:val="6"/>
          <w:sz w:val="24"/>
          <w:szCs w:val="24"/>
          <w:lang w:val="lt-LT" w:eastAsia="ar-SA"/>
        </w:rPr>
        <w:t>u</w:t>
      </w:r>
      <w:r w:rsidRPr="006F7701">
        <w:rPr>
          <w:rFonts w:ascii="Times New Roman" w:eastAsia="Times New Roman" w:hAnsi="Times New Roman" w:cs="Times New Roman"/>
          <w:bCs/>
          <w:color w:val="000000" w:themeColor="text1"/>
          <w:spacing w:val="-2"/>
          <w:sz w:val="24"/>
          <w:szCs w:val="24"/>
          <w:lang w:val="lt-LT" w:eastAsia="ar-SA"/>
        </w:rPr>
        <w:t>s</w:t>
      </w:r>
      <w:r w:rsidRPr="006F7701">
        <w:rPr>
          <w:rFonts w:ascii="Times New Roman" w:eastAsia="Times New Roman" w:hAnsi="Times New Roman" w:cs="Times New Roman"/>
          <w:bCs/>
          <w:color w:val="000000" w:themeColor="text1"/>
          <w:spacing w:val="1"/>
          <w:sz w:val="24"/>
          <w:szCs w:val="24"/>
          <w:lang w:val="lt-LT" w:eastAsia="ar-SA"/>
        </w:rPr>
        <w:t>i</w:t>
      </w:r>
      <w:r w:rsidRPr="006F7701">
        <w:rPr>
          <w:rFonts w:ascii="Times New Roman" w:eastAsia="Times New Roman" w:hAnsi="Times New Roman" w:cs="Times New Roman"/>
          <w:bCs/>
          <w:color w:val="000000" w:themeColor="text1"/>
          <w:sz w:val="24"/>
          <w:szCs w:val="24"/>
          <w:lang w:val="lt-LT" w:eastAsia="ar-SA"/>
        </w:rPr>
        <w:t xml:space="preserve">s </w:t>
      </w:r>
      <w:r w:rsidRPr="006F7701">
        <w:rPr>
          <w:rFonts w:ascii="Times New Roman" w:eastAsia="Times New Roman" w:hAnsi="Times New Roman" w:cs="Times New Roman"/>
          <w:bCs/>
          <w:color w:val="000000" w:themeColor="text1"/>
          <w:spacing w:val="2"/>
          <w:sz w:val="24"/>
          <w:szCs w:val="24"/>
          <w:lang w:val="lt-LT" w:eastAsia="ar-SA"/>
        </w:rPr>
        <w:t>t</w:t>
      </w:r>
      <w:r w:rsidRPr="006F7701">
        <w:rPr>
          <w:rFonts w:ascii="Times New Roman" w:eastAsia="Times New Roman" w:hAnsi="Times New Roman" w:cs="Times New Roman"/>
          <w:bCs/>
          <w:color w:val="000000" w:themeColor="text1"/>
          <w:spacing w:val="1"/>
          <w:sz w:val="24"/>
          <w:szCs w:val="24"/>
          <w:lang w:val="lt-LT" w:eastAsia="ar-SA"/>
        </w:rPr>
        <w:t>u</w:t>
      </w:r>
      <w:r w:rsidRPr="006F7701">
        <w:rPr>
          <w:rFonts w:ascii="Times New Roman" w:eastAsia="Times New Roman" w:hAnsi="Times New Roman" w:cs="Times New Roman"/>
          <w:bCs/>
          <w:color w:val="000000" w:themeColor="text1"/>
          <w:spacing w:val="-5"/>
          <w:sz w:val="24"/>
          <w:szCs w:val="24"/>
          <w:lang w:val="lt-LT" w:eastAsia="ar-SA"/>
        </w:rPr>
        <w:t>r</w:t>
      </w:r>
      <w:r w:rsidRPr="006F7701">
        <w:rPr>
          <w:rFonts w:ascii="Times New Roman" w:eastAsia="Times New Roman" w:hAnsi="Times New Roman" w:cs="Times New Roman"/>
          <w:bCs/>
          <w:color w:val="000000" w:themeColor="text1"/>
          <w:spacing w:val="2"/>
          <w:sz w:val="24"/>
          <w:szCs w:val="24"/>
          <w:lang w:val="lt-LT" w:eastAsia="ar-SA"/>
        </w:rPr>
        <w:t>t</w:t>
      </w:r>
      <w:r w:rsidRPr="006F7701">
        <w:rPr>
          <w:rFonts w:ascii="Times New Roman" w:eastAsia="Times New Roman" w:hAnsi="Times New Roman" w:cs="Times New Roman"/>
          <w:bCs/>
          <w:color w:val="000000" w:themeColor="text1"/>
          <w:sz w:val="24"/>
          <w:szCs w:val="24"/>
          <w:lang w:val="lt-LT" w:eastAsia="ar-SA"/>
        </w:rPr>
        <w:t>as</w:t>
      </w:r>
      <w:r w:rsidRPr="006F7701">
        <w:rPr>
          <w:rFonts w:ascii="Times New Roman" w:eastAsia="Times New Roman" w:hAnsi="Times New Roman" w:cs="Times New Roman"/>
          <w:b/>
          <w:bCs/>
          <w:color w:val="000000" w:themeColor="text1"/>
          <w:sz w:val="24"/>
          <w:szCs w:val="24"/>
          <w:lang w:val="lt-LT" w:eastAsia="ar-SA"/>
        </w:rPr>
        <w:t xml:space="preserve"> </w:t>
      </w:r>
      <w:r w:rsidRPr="006F7701">
        <w:rPr>
          <w:rFonts w:ascii="Times New Roman" w:eastAsia="Times New Roman" w:hAnsi="Times New Roman" w:cs="Times New Roman"/>
          <w:color w:val="000000" w:themeColor="text1"/>
          <w:spacing w:val="-1"/>
          <w:sz w:val="24"/>
          <w:szCs w:val="24"/>
          <w:lang w:val="lt-LT" w:eastAsia="ar-SA"/>
        </w:rPr>
        <w:t>a</w:t>
      </w:r>
      <w:r w:rsidRPr="006F7701">
        <w:rPr>
          <w:rFonts w:ascii="Times New Roman" w:eastAsia="Times New Roman" w:hAnsi="Times New Roman" w:cs="Times New Roman"/>
          <w:color w:val="000000" w:themeColor="text1"/>
          <w:sz w:val="24"/>
          <w:szCs w:val="24"/>
          <w:lang w:val="lt-LT" w:eastAsia="ar-SA"/>
        </w:rPr>
        <w:t>p</w:t>
      </w:r>
      <w:r w:rsidRPr="006F7701">
        <w:rPr>
          <w:rFonts w:ascii="Times New Roman" w:eastAsia="Times New Roman" w:hAnsi="Times New Roman" w:cs="Times New Roman"/>
          <w:color w:val="000000" w:themeColor="text1"/>
          <w:spacing w:val="-2"/>
          <w:sz w:val="24"/>
          <w:szCs w:val="24"/>
          <w:lang w:val="lt-LT" w:eastAsia="ar-SA"/>
        </w:rPr>
        <w:t>s</w:t>
      </w:r>
      <w:r w:rsidRPr="006F7701">
        <w:rPr>
          <w:rFonts w:ascii="Times New Roman" w:eastAsia="Times New Roman" w:hAnsi="Times New Roman" w:cs="Times New Roman"/>
          <w:color w:val="000000" w:themeColor="text1"/>
          <w:sz w:val="24"/>
          <w:szCs w:val="24"/>
          <w:lang w:val="lt-LT" w:eastAsia="ar-SA"/>
        </w:rPr>
        <w:t>k</w:t>
      </w:r>
      <w:r w:rsidRPr="006F7701">
        <w:rPr>
          <w:rFonts w:ascii="Times New Roman" w:eastAsia="Times New Roman" w:hAnsi="Times New Roman" w:cs="Times New Roman"/>
          <w:color w:val="000000" w:themeColor="text1"/>
          <w:spacing w:val="4"/>
          <w:sz w:val="24"/>
          <w:szCs w:val="24"/>
          <w:lang w:val="lt-LT" w:eastAsia="ar-SA"/>
        </w:rPr>
        <w:t>a</w:t>
      </w:r>
      <w:r w:rsidRPr="006F7701">
        <w:rPr>
          <w:rFonts w:ascii="Times New Roman" w:eastAsia="Times New Roman" w:hAnsi="Times New Roman" w:cs="Times New Roman"/>
          <w:color w:val="000000" w:themeColor="text1"/>
          <w:spacing w:val="-9"/>
          <w:sz w:val="24"/>
          <w:szCs w:val="24"/>
          <w:lang w:val="lt-LT" w:eastAsia="ar-SA"/>
        </w:rPr>
        <w:t>i</w:t>
      </w:r>
      <w:r w:rsidRPr="006F7701">
        <w:rPr>
          <w:rFonts w:ascii="Times New Roman" w:eastAsia="Times New Roman" w:hAnsi="Times New Roman" w:cs="Times New Roman"/>
          <w:color w:val="000000" w:themeColor="text1"/>
          <w:spacing w:val="10"/>
          <w:sz w:val="24"/>
          <w:szCs w:val="24"/>
          <w:lang w:val="lt-LT" w:eastAsia="ar-SA"/>
        </w:rPr>
        <w:t>t</w:t>
      </w:r>
      <w:r w:rsidRPr="006F7701">
        <w:rPr>
          <w:rFonts w:ascii="Times New Roman" w:eastAsia="Times New Roman" w:hAnsi="Times New Roman" w:cs="Times New Roman"/>
          <w:color w:val="000000" w:themeColor="text1"/>
          <w:spacing w:val="5"/>
          <w:sz w:val="24"/>
          <w:szCs w:val="24"/>
          <w:lang w:val="lt-LT" w:eastAsia="ar-SA"/>
        </w:rPr>
        <w:t>o</w:t>
      </w:r>
      <w:r w:rsidRPr="006F7701">
        <w:rPr>
          <w:rFonts w:ascii="Times New Roman" w:eastAsia="Times New Roman" w:hAnsi="Times New Roman" w:cs="Times New Roman"/>
          <w:color w:val="000000" w:themeColor="text1"/>
          <w:spacing w:val="-9"/>
          <w:sz w:val="24"/>
          <w:szCs w:val="24"/>
          <w:lang w:val="lt-LT" w:eastAsia="ar-SA"/>
        </w:rPr>
        <w:t>j</w:t>
      </w:r>
      <w:r w:rsidRPr="006F7701">
        <w:rPr>
          <w:rFonts w:ascii="Times New Roman" w:eastAsia="Times New Roman" w:hAnsi="Times New Roman" w:cs="Times New Roman"/>
          <w:color w:val="000000" w:themeColor="text1"/>
          <w:sz w:val="24"/>
          <w:szCs w:val="24"/>
          <w:lang w:val="lt-LT" w:eastAsia="ar-SA"/>
        </w:rPr>
        <w:t xml:space="preserve">e </w:t>
      </w:r>
      <w:r w:rsidRPr="006F7701">
        <w:rPr>
          <w:rFonts w:ascii="Times New Roman" w:eastAsia="Times New Roman" w:hAnsi="Times New Roman" w:cs="Times New Roman"/>
          <w:color w:val="000000" w:themeColor="text1"/>
          <w:spacing w:val="2"/>
          <w:sz w:val="24"/>
          <w:szCs w:val="24"/>
          <w:lang w:val="lt-LT" w:eastAsia="ar-SA"/>
        </w:rPr>
        <w:t>r</w:t>
      </w:r>
      <w:r w:rsidRPr="006F7701">
        <w:rPr>
          <w:rFonts w:ascii="Times New Roman" w:eastAsia="Times New Roman" w:hAnsi="Times New Roman" w:cs="Times New Roman"/>
          <w:color w:val="000000" w:themeColor="text1"/>
          <w:spacing w:val="-1"/>
          <w:sz w:val="24"/>
          <w:szCs w:val="24"/>
          <w:lang w:val="lt-LT" w:eastAsia="ar-SA"/>
        </w:rPr>
        <w:t>e</w:t>
      </w:r>
      <w:r w:rsidRPr="006F7701">
        <w:rPr>
          <w:rFonts w:ascii="Times New Roman" w:eastAsia="Times New Roman" w:hAnsi="Times New Roman" w:cs="Times New Roman"/>
          <w:color w:val="000000" w:themeColor="text1"/>
          <w:spacing w:val="5"/>
          <w:sz w:val="24"/>
          <w:szCs w:val="24"/>
          <w:lang w:val="lt-LT" w:eastAsia="ar-SA"/>
        </w:rPr>
        <w:t>g</w:t>
      </w:r>
      <w:r w:rsidRPr="006F7701">
        <w:rPr>
          <w:rFonts w:ascii="Times New Roman" w:eastAsia="Times New Roman" w:hAnsi="Times New Roman" w:cs="Times New Roman"/>
          <w:color w:val="000000" w:themeColor="text1"/>
          <w:spacing w:val="-4"/>
          <w:sz w:val="24"/>
          <w:szCs w:val="24"/>
          <w:lang w:val="lt-LT" w:eastAsia="ar-SA"/>
        </w:rPr>
        <w:t>i</w:t>
      </w:r>
      <w:r w:rsidRPr="006F7701">
        <w:rPr>
          <w:rFonts w:ascii="Times New Roman" w:eastAsia="Times New Roman" w:hAnsi="Times New Roman" w:cs="Times New Roman"/>
          <w:color w:val="000000" w:themeColor="text1"/>
          <w:spacing w:val="-2"/>
          <w:sz w:val="24"/>
          <w:szCs w:val="24"/>
          <w:lang w:val="lt-LT" w:eastAsia="ar-SA"/>
        </w:rPr>
        <w:t>s</w:t>
      </w:r>
      <w:r w:rsidRPr="006F7701">
        <w:rPr>
          <w:rFonts w:ascii="Times New Roman" w:eastAsia="Times New Roman" w:hAnsi="Times New Roman" w:cs="Times New Roman"/>
          <w:color w:val="000000" w:themeColor="text1"/>
          <w:spacing w:val="5"/>
          <w:sz w:val="24"/>
          <w:szCs w:val="24"/>
          <w:lang w:val="lt-LT" w:eastAsia="ar-SA"/>
        </w:rPr>
        <w:t>t</w:t>
      </w:r>
      <w:r w:rsidRPr="006F7701">
        <w:rPr>
          <w:rFonts w:ascii="Times New Roman" w:eastAsia="Times New Roman" w:hAnsi="Times New Roman" w:cs="Times New Roman"/>
          <w:color w:val="000000" w:themeColor="text1"/>
          <w:spacing w:val="2"/>
          <w:sz w:val="24"/>
          <w:szCs w:val="24"/>
          <w:lang w:val="lt-LT" w:eastAsia="ar-SA"/>
        </w:rPr>
        <w:t>r</w:t>
      </w:r>
      <w:r w:rsidRPr="006F7701">
        <w:rPr>
          <w:rFonts w:ascii="Times New Roman" w:eastAsia="Times New Roman" w:hAnsi="Times New Roman" w:cs="Times New Roman"/>
          <w:color w:val="000000" w:themeColor="text1"/>
          <w:spacing w:val="-5"/>
          <w:sz w:val="24"/>
          <w:szCs w:val="24"/>
          <w:lang w:val="lt-LT" w:eastAsia="ar-SA"/>
        </w:rPr>
        <w:t>u</w:t>
      </w:r>
      <w:r w:rsidRPr="006F7701">
        <w:rPr>
          <w:rFonts w:ascii="Times New Roman" w:eastAsia="Times New Roman" w:hAnsi="Times New Roman" w:cs="Times New Roman"/>
          <w:color w:val="000000" w:themeColor="text1"/>
          <w:spacing w:val="5"/>
          <w:sz w:val="24"/>
          <w:szCs w:val="24"/>
          <w:lang w:val="lt-LT" w:eastAsia="ar-SA"/>
        </w:rPr>
        <w:t>o</w:t>
      </w:r>
      <w:r w:rsidRPr="006F7701">
        <w:rPr>
          <w:rFonts w:ascii="Times New Roman" w:eastAsia="Times New Roman" w:hAnsi="Times New Roman" w:cs="Times New Roman"/>
          <w:color w:val="000000" w:themeColor="text1"/>
          <w:spacing w:val="-9"/>
          <w:sz w:val="24"/>
          <w:szCs w:val="24"/>
          <w:lang w:val="lt-LT" w:eastAsia="ar-SA"/>
        </w:rPr>
        <w:t>j</w:t>
      </w:r>
      <w:r w:rsidRPr="006F7701">
        <w:rPr>
          <w:rFonts w:ascii="Times New Roman" w:eastAsia="Times New Roman" w:hAnsi="Times New Roman" w:cs="Times New Roman"/>
          <w:color w:val="000000" w:themeColor="text1"/>
          <w:spacing w:val="4"/>
          <w:sz w:val="24"/>
          <w:szCs w:val="24"/>
          <w:lang w:val="lt-LT" w:eastAsia="ar-SA"/>
        </w:rPr>
        <w:t>a</w:t>
      </w:r>
      <w:r w:rsidRPr="006F7701">
        <w:rPr>
          <w:rFonts w:ascii="Times New Roman" w:eastAsia="Times New Roman" w:hAnsi="Times New Roman" w:cs="Times New Roman"/>
          <w:color w:val="000000" w:themeColor="text1"/>
          <w:spacing w:val="-4"/>
          <w:sz w:val="24"/>
          <w:szCs w:val="24"/>
          <w:lang w:val="lt-LT" w:eastAsia="ar-SA"/>
        </w:rPr>
        <w:t>m</w:t>
      </w:r>
      <w:r w:rsidRPr="006F7701">
        <w:rPr>
          <w:rFonts w:ascii="Times New Roman" w:eastAsia="Times New Roman" w:hAnsi="Times New Roman" w:cs="Times New Roman"/>
          <w:color w:val="000000" w:themeColor="text1"/>
          <w:spacing w:val="4"/>
          <w:sz w:val="24"/>
          <w:szCs w:val="24"/>
          <w:lang w:val="lt-LT" w:eastAsia="ar-SA"/>
        </w:rPr>
        <w:t>a</w:t>
      </w:r>
      <w:r w:rsidRPr="006F7701">
        <w:rPr>
          <w:rFonts w:ascii="Times New Roman" w:eastAsia="Times New Roman" w:hAnsi="Times New Roman" w:cs="Times New Roman"/>
          <w:color w:val="000000" w:themeColor="text1"/>
          <w:sz w:val="24"/>
          <w:szCs w:val="24"/>
          <w:lang w:val="lt-LT" w:eastAsia="ar-SA"/>
        </w:rPr>
        <w:t xml:space="preserve">s </w:t>
      </w:r>
      <w:r w:rsidRPr="006F7701">
        <w:rPr>
          <w:rFonts w:ascii="Times New Roman" w:eastAsia="Times New Roman" w:hAnsi="Times New Roman" w:cs="Times New Roman"/>
          <w:color w:val="000000" w:themeColor="text1"/>
          <w:spacing w:val="-4"/>
          <w:sz w:val="24"/>
          <w:szCs w:val="24"/>
          <w:lang w:val="lt-LT" w:eastAsia="ar-SA"/>
        </w:rPr>
        <w:t>į</w:t>
      </w:r>
      <w:r w:rsidRPr="006F7701">
        <w:rPr>
          <w:rFonts w:ascii="Times New Roman" w:eastAsia="Times New Roman" w:hAnsi="Times New Roman" w:cs="Times New Roman"/>
          <w:color w:val="000000" w:themeColor="text1"/>
          <w:spacing w:val="3"/>
          <w:sz w:val="24"/>
          <w:szCs w:val="24"/>
          <w:lang w:val="lt-LT" w:eastAsia="ar-SA"/>
        </w:rPr>
        <w:t>s</w:t>
      </w:r>
      <w:r w:rsidRPr="006F7701">
        <w:rPr>
          <w:rFonts w:ascii="Times New Roman" w:eastAsia="Times New Roman" w:hAnsi="Times New Roman" w:cs="Times New Roman"/>
          <w:color w:val="000000" w:themeColor="text1"/>
          <w:spacing w:val="-4"/>
          <w:sz w:val="24"/>
          <w:szCs w:val="24"/>
          <w:lang w:val="lt-LT" w:eastAsia="ar-SA"/>
        </w:rPr>
        <w:t>i</w:t>
      </w:r>
      <w:r w:rsidRPr="006F7701">
        <w:rPr>
          <w:rFonts w:ascii="Times New Roman" w:eastAsia="Times New Roman" w:hAnsi="Times New Roman" w:cs="Times New Roman"/>
          <w:color w:val="000000" w:themeColor="text1"/>
          <w:spacing w:val="5"/>
          <w:sz w:val="24"/>
          <w:szCs w:val="24"/>
          <w:lang w:val="lt-LT" w:eastAsia="ar-SA"/>
        </w:rPr>
        <w:t>g</w:t>
      </w:r>
      <w:r w:rsidRPr="006F7701">
        <w:rPr>
          <w:rFonts w:ascii="Times New Roman" w:eastAsia="Times New Roman" w:hAnsi="Times New Roman" w:cs="Times New Roman"/>
          <w:color w:val="000000" w:themeColor="text1"/>
          <w:sz w:val="24"/>
          <w:szCs w:val="24"/>
          <w:lang w:val="lt-LT" w:eastAsia="ar-SA"/>
        </w:rPr>
        <w:t>i</w:t>
      </w:r>
      <w:r w:rsidRPr="006F7701">
        <w:rPr>
          <w:rFonts w:ascii="Times New Roman" w:eastAsia="Times New Roman" w:hAnsi="Times New Roman" w:cs="Times New Roman"/>
          <w:color w:val="000000" w:themeColor="text1"/>
          <w:spacing w:val="-4"/>
          <w:sz w:val="24"/>
          <w:szCs w:val="24"/>
          <w:lang w:val="lt-LT" w:eastAsia="ar-SA"/>
        </w:rPr>
        <w:t>j</w:t>
      </w:r>
      <w:r w:rsidRPr="006F7701">
        <w:rPr>
          <w:rFonts w:ascii="Times New Roman" w:eastAsia="Times New Roman" w:hAnsi="Times New Roman" w:cs="Times New Roman"/>
          <w:color w:val="000000" w:themeColor="text1"/>
          <w:sz w:val="24"/>
          <w:szCs w:val="24"/>
          <w:lang w:val="lt-LT" w:eastAsia="ar-SA"/>
        </w:rPr>
        <w:t>i</w:t>
      </w:r>
      <w:r w:rsidRPr="006F7701">
        <w:rPr>
          <w:rFonts w:ascii="Times New Roman" w:eastAsia="Times New Roman" w:hAnsi="Times New Roman" w:cs="Times New Roman"/>
          <w:color w:val="000000" w:themeColor="text1"/>
          <w:spacing w:val="-9"/>
          <w:sz w:val="24"/>
          <w:szCs w:val="24"/>
          <w:lang w:val="lt-LT" w:eastAsia="ar-SA"/>
        </w:rPr>
        <w:t>m</w:t>
      </w:r>
      <w:r w:rsidRPr="006F7701">
        <w:rPr>
          <w:rFonts w:ascii="Times New Roman" w:eastAsia="Times New Roman" w:hAnsi="Times New Roman" w:cs="Times New Roman"/>
          <w:color w:val="000000" w:themeColor="text1"/>
          <w:sz w:val="24"/>
          <w:szCs w:val="24"/>
          <w:lang w:val="lt-LT" w:eastAsia="ar-SA"/>
        </w:rPr>
        <w:t xml:space="preserve">o </w:t>
      </w:r>
      <w:r w:rsidRPr="006F7701">
        <w:rPr>
          <w:rFonts w:ascii="Times New Roman" w:eastAsia="Times New Roman" w:hAnsi="Times New Roman" w:cs="Times New Roman"/>
          <w:color w:val="000000" w:themeColor="text1"/>
          <w:spacing w:val="-1"/>
          <w:sz w:val="24"/>
          <w:szCs w:val="24"/>
          <w:lang w:val="lt-LT" w:eastAsia="ar-SA"/>
        </w:rPr>
        <w:t>a</w:t>
      </w:r>
      <w:r w:rsidRPr="006F7701">
        <w:rPr>
          <w:rFonts w:ascii="Times New Roman" w:eastAsia="Times New Roman" w:hAnsi="Times New Roman" w:cs="Times New Roman"/>
          <w:color w:val="000000" w:themeColor="text1"/>
          <w:spacing w:val="6"/>
          <w:sz w:val="24"/>
          <w:szCs w:val="24"/>
          <w:lang w:val="lt-LT" w:eastAsia="ar-SA"/>
        </w:rPr>
        <w:t>r</w:t>
      </w:r>
      <w:r w:rsidRPr="006F7701">
        <w:rPr>
          <w:rFonts w:ascii="Times New Roman" w:eastAsia="Times New Roman" w:hAnsi="Times New Roman" w:cs="Times New Roman"/>
          <w:color w:val="000000" w:themeColor="text1"/>
          <w:spacing w:val="-5"/>
          <w:sz w:val="24"/>
          <w:szCs w:val="24"/>
          <w:lang w:val="lt-LT" w:eastAsia="ar-SA"/>
        </w:rPr>
        <w:t>b</w:t>
      </w:r>
      <w:r w:rsidRPr="006F7701">
        <w:rPr>
          <w:rFonts w:ascii="Times New Roman" w:eastAsia="Times New Roman" w:hAnsi="Times New Roman" w:cs="Times New Roman"/>
          <w:color w:val="000000" w:themeColor="text1"/>
          <w:sz w:val="24"/>
          <w:szCs w:val="24"/>
          <w:lang w:val="lt-LT" w:eastAsia="ar-SA"/>
        </w:rPr>
        <w:t>a p</w:t>
      </w:r>
      <w:r w:rsidRPr="006F7701">
        <w:rPr>
          <w:rFonts w:ascii="Times New Roman" w:eastAsia="Times New Roman" w:hAnsi="Times New Roman" w:cs="Times New Roman"/>
          <w:color w:val="000000" w:themeColor="text1"/>
          <w:spacing w:val="-1"/>
          <w:sz w:val="24"/>
          <w:szCs w:val="24"/>
          <w:lang w:val="lt-LT" w:eastAsia="ar-SA"/>
        </w:rPr>
        <w:t>a</w:t>
      </w:r>
      <w:r w:rsidRPr="006F7701">
        <w:rPr>
          <w:rFonts w:ascii="Times New Roman" w:eastAsia="Times New Roman" w:hAnsi="Times New Roman" w:cs="Times New Roman"/>
          <w:color w:val="000000" w:themeColor="text1"/>
          <w:spacing w:val="3"/>
          <w:sz w:val="24"/>
          <w:szCs w:val="24"/>
          <w:lang w:val="lt-LT" w:eastAsia="ar-SA"/>
        </w:rPr>
        <w:t>s</w:t>
      </w:r>
      <w:r w:rsidRPr="006F7701">
        <w:rPr>
          <w:rFonts w:ascii="Times New Roman" w:eastAsia="Times New Roman" w:hAnsi="Times New Roman" w:cs="Times New Roman"/>
          <w:color w:val="000000" w:themeColor="text1"/>
          <w:spacing w:val="-4"/>
          <w:sz w:val="24"/>
          <w:szCs w:val="24"/>
          <w:lang w:val="lt-LT" w:eastAsia="ar-SA"/>
        </w:rPr>
        <w:t>i</w:t>
      </w:r>
      <w:r w:rsidRPr="006F7701">
        <w:rPr>
          <w:rFonts w:ascii="Times New Roman" w:eastAsia="Times New Roman" w:hAnsi="Times New Roman" w:cs="Times New Roman"/>
          <w:color w:val="000000" w:themeColor="text1"/>
          <w:sz w:val="24"/>
          <w:szCs w:val="24"/>
          <w:lang w:val="lt-LT" w:eastAsia="ar-SA"/>
        </w:rPr>
        <w:t>g</w:t>
      </w:r>
      <w:r w:rsidRPr="006F7701">
        <w:rPr>
          <w:rFonts w:ascii="Times New Roman" w:eastAsia="Times New Roman" w:hAnsi="Times New Roman" w:cs="Times New Roman"/>
          <w:color w:val="000000" w:themeColor="text1"/>
          <w:spacing w:val="4"/>
          <w:sz w:val="24"/>
          <w:szCs w:val="24"/>
          <w:lang w:val="lt-LT" w:eastAsia="ar-SA"/>
        </w:rPr>
        <w:t>a</w:t>
      </w:r>
      <w:r w:rsidRPr="006F7701">
        <w:rPr>
          <w:rFonts w:ascii="Times New Roman" w:eastAsia="Times New Roman" w:hAnsi="Times New Roman" w:cs="Times New Roman"/>
          <w:color w:val="000000" w:themeColor="text1"/>
          <w:spacing w:val="-4"/>
          <w:sz w:val="24"/>
          <w:szCs w:val="24"/>
          <w:lang w:val="lt-LT" w:eastAsia="ar-SA"/>
        </w:rPr>
        <w:t>mi</w:t>
      </w:r>
      <w:r w:rsidRPr="006F7701">
        <w:rPr>
          <w:rFonts w:ascii="Times New Roman" w:eastAsia="Times New Roman" w:hAnsi="Times New Roman" w:cs="Times New Roman"/>
          <w:color w:val="000000" w:themeColor="text1"/>
          <w:spacing w:val="5"/>
          <w:sz w:val="24"/>
          <w:szCs w:val="24"/>
          <w:lang w:val="lt-LT" w:eastAsia="ar-SA"/>
        </w:rPr>
        <w:t>n</w:t>
      </w:r>
      <w:r w:rsidRPr="006F7701">
        <w:rPr>
          <w:rFonts w:ascii="Times New Roman" w:eastAsia="Times New Roman" w:hAnsi="Times New Roman" w:cs="Times New Roman"/>
          <w:color w:val="000000" w:themeColor="text1"/>
          <w:spacing w:val="1"/>
          <w:sz w:val="24"/>
          <w:szCs w:val="24"/>
          <w:lang w:val="lt-LT" w:eastAsia="ar-SA"/>
        </w:rPr>
        <w:t>i</w:t>
      </w:r>
      <w:r w:rsidRPr="006F7701">
        <w:rPr>
          <w:rFonts w:ascii="Times New Roman" w:eastAsia="Times New Roman" w:hAnsi="Times New Roman" w:cs="Times New Roman"/>
          <w:color w:val="000000" w:themeColor="text1"/>
          <w:spacing w:val="-9"/>
          <w:sz w:val="24"/>
          <w:szCs w:val="24"/>
          <w:lang w:val="lt-LT" w:eastAsia="ar-SA"/>
        </w:rPr>
        <w:t>m</w:t>
      </w:r>
      <w:r w:rsidRPr="006F7701">
        <w:rPr>
          <w:rFonts w:ascii="Times New Roman" w:eastAsia="Times New Roman" w:hAnsi="Times New Roman" w:cs="Times New Roman"/>
          <w:color w:val="000000" w:themeColor="text1"/>
          <w:sz w:val="24"/>
          <w:szCs w:val="24"/>
          <w:lang w:val="lt-LT" w:eastAsia="ar-SA"/>
        </w:rPr>
        <w:t xml:space="preserve">o </w:t>
      </w:r>
      <w:r w:rsidRPr="006F7701">
        <w:rPr>
          <w:rFonts w:ascii="Times New Roman" w:eastAsia="Times New Roman" w:hAnsi="Times New Roman" w:cs="Times New Roman"/>
          <w:color w:val="000000" w:themeColor="text1"/>
          <w:spacing w:val="-24"/>
          <w:sz w:val="24"/>
          <w:szCs w:val="24"/>
          <w:lang w:val="lt-LT" w:eastAsia="ar-SA"/>
        </w:rPr>
        <w:t xml:space="preserve"> </w:t>
      </w:r>
      <w:r w:rsidRPr="006F7701">
        <w:rPr>
          <w:rFonts w:ascii="Times New Roman" w:eastAsia="Times New Roman" w:hAnsi="Times New Roman" w:cs="Times New Roman"/>
          <w:color w:val="000000" w:themeColor="text1"/>
          <w:spacing w:val="-2"/>
          <w:sz w:val="24"/>
          <w:szCs w:val="24"/>
          <w:lang w:val="lt-LT" w:eastAsia="ar-SA"/>
        </w:rPr>
        <w:t>s</w:t>
      </w:r>
      <w:r w:rsidRPr="006F7701">
        <w:rPr>
          <w:rFonts w:ascii="Times New Roman" w:eastAsia="Times New Roman" w:hAnsi="Times New Roman" w:cs="Times New Roman"/>
          <w:color w:val="000000" w:themeColor="text1"/>
          <w:spacing w:val="4"/>
          <w:sz w:val="24"/>
          <w:szCs w:val="24"/>
          <w:lang w:val="lt-LT" w:eastAsia="ar-SA"/>
        </w:rPr>
        <w:t>a</w:t>
      </w:r>
      <w:r w:rsidRPr="006F7701">
        <w:rPr>
          <w:rFonts w:ascii="Times New Roman" w:eastAsia="Times New Roman" w:hAnsi="Times New Roman" w:cs="Times New Roman"/>
          <w:color w:val="000000" w:themeColor="text1"/>
          <w:sz w:val="24"/>
          <w:szCs w:val="24"/>
          <w:lang w:val="lt-LT" w:eastAsia="ar-SA"/>
        </w:rPr>
        <w:t>v</w:t>
      </w:r>
      <w:r w:rsidRPr="006F7701">
        <w:rPr>
          <w:rFonts w:ascii="Times New Roman" w:eastAsia="Times New Roman" w:hAnsi="Times New Roman" w:cs="Times New Roman"/>
          <w:color w:val="000000" w:themeColor="text1"/>
          <w:spacing w:val="-4"/>
          <w:sz w:val="24"/>
          <w:szCs w:val="24"/>
          <w:lang w:val="lt-LT" w:eastAsia="ar-SA"/>
        </w:rPr>
        <w:t>i</w:t>
      </w:r>
      <w:r w:rsidRPr="006F7701">
        <w:rPr>
          <w:rFonts w:ascii="Times New Roman" w:eastAsia="Times New Roman" w:hAnsi="Times New Roman" w:cs="Times New Roman"/>
          <w:color w:val="000000" w:themeColor="text1"/>
          <w:sz w:val="24"/>
          <w:szCs w:val="24"/>
          <w:lang w:val="lt-LT" w:eastAsia="ar-SA"/>
        </w:rPr>
        <w:t>k</w:t>
      </w:r>
      <w:r w:rsidRPr="006F7701">
        <w:rPr>
          <w:rFonts w:ascii="Times New Roman" w:eastAsia="Times New Roman" w:hAnsi="Times New Roman" w:cs="Times New Roman"/>
          <w:color w:val="000000" w:themeColor="text1"/>
          <w:spacing w:val="4"/>
          <w:sz w:val="24"/>
          <w:szCs w:val="24"/>
          <w:lang w:val="lt-LT" w:eastAsia="ar-SA"/>
        </w:rPr>
        <w:t>a</w:t>
      </w:r>
      <w:r w:rsidRPr="006F7701">
        <w:rPr>
          <w:rFonts w:ascii="Times New Roman" w:eastAsia="Times New Roman" w:hAnsi="Times New Roman" w:cs="Times New Roman"/>
          <w:color w:val="000000" w:themeColor="text1"/>
          <w:spacing w:val="-4"/>
          <w:sz w:val="24"/>
          <w:szCs w:val="24"/>
          <w:lang w:val="lt-LT" w:eastAsia="ar-SA"/>
        </w:rPr>
        <w:t>i</w:t>
      </w:r>
      <w:r w:rsidRPr="006F7701">
        <w:rPr>
          <w:rFonts w:ascii="Times New Roman" w:eastAsia="Times New Roman" w:hAnsi="Times New Roman" w:cs="Times New Roman"/>
          <w:color w:val="000000" w:themeColor="text1"/>
          <w:sz w:val="24"/>
          <w:szCs w:val="24"/>
          <w:lang w:val="lt-LT" w:eastAsia="ar-SA"/>
        </w:rPr>
        <w:t>n</w:t>
      </w:r>
      <w:r w:rsidRPr="006F7701">
        <w:rPr>
          <w:rFonts w:ascii="Times New Roman" w:eastAsia="Times New Roman" w:hAnsi="Times New Roman" w:cs="Times New Roman"/>
          <w:color w:val="000000" w:themeColor="text1"/>
          <w:spacing w:val="-2"/>
          <w:sz w:val="24"/>
          <w:szCs w:val="24"/>
          <w:lang w:val="lt-LT" w:eastAsia="ar-SA"/>
        </w:rPr>
        <w:t>a</w:t>
      </w:r>
      <w:r w:rsidRPr="006F7701">
        <w:rPr>
          <w:rFonts w:ascii="Times New Roman" w:eastAsia="Times New Roman" w:hAnsi="Times New Roman" w:cs="Times New Roman"/>
          <w:color w:val="000000" w:themeColor="text1"/>
          <w:sz w:val="24"/>
          <w:szCs w:val="24"/>
          <w:lang w:val="lt-LT" w:eastAsia="ar-SA"/>
        </w:rPr>
        <w:t>,</w:t>
      </w:r>
      <w:r w:rsidRPr="006F7701">
        <w:rPr>
          <w:rFonts w:ascii="Times New Roman" w:eastAsia="Times New Roman" w:hAnsi="Times New Roman" w:cs="Times New Roman"/>
          <w:color w:val="000000" w:themeColor="text1"/>
          <w:spacing w:val="23"/>
          <w:sz w:val="24"/>
          <w:szCs w:val="24"/>
          <w:lang w:val="lt-LT" w:eastAsia="ar-SA"/>
        </w:rPr>
        <w:t xml:space="preserve"> </w:t>
      </w:r>
      <w:r w:rsidRPr="006F7701">
        <w:rPr>
          <w:rFonts w:ascii="Times New Roman" w:eastAsia="Times New Roman" w:hAnsi="Times New Roman" w:cs="Times New Roman"/>
          <w:color w:val="000000" w:themeColor="text1"/>
          <w:spacing w:val="-4"/>
          <w:sz w:val="24"/>
          <w:szCs w:val="24"/>
          <w:lang w:val="lt-LT" w:eastAsia="ar-SA"/>
        </w:rPr>
        <w:t>j</w:t>
      </w:r>
      <w:r w:rsidRPr="006F7701">
        <w:rPr>
          <w:rFonts w:ascii="Times New Roman" w:eastAsia="Times New Roman" w:hAnsi="Times New Roman" w:cs="Times New Roman"/>
          <w:color w:val="000000" w:themeColor="text1"/>
          <w:spacing w:val="4"/>
          <w:sz w:val="24"/>
          <w:szCs w:val="24"/>
          <w:lang w:val="lt-LT" w:eastAsia="ar-SA"/>
        </w:rPr>
        <w:t>e</w:t>
      </w:r>
      <w:r w:rsidRPr="006F7701">
        <w:rPr>
          <w:rFonts w:ascii="Times New Roman" w:eastAsia="Times New Roman" w:hAnsi="Times New Roman" w:cs="Times New Roman"/>
          <w:color w:val="000000" w:themeColor="text1"/>
          <w:sz w:val="24"/>
          <w:szCs w:val="24"/>
          <w:lang w:val="lt-LT" w:eastAsia="ar-SA"/>
        </w:rPr>
        <w:t>i</w:t>
      </w:r>
      <w:r w:rsidRPr="006F7701">
        <w:rPr>
          <w:rFonts w:ascii="Times New Roman" w:eastAsia="Times New Roman" w:hAnsi="Times New Roman" w:cs="Times New Roman"/>
          <w:color w:val="000000" w:themeColor="text1"/>
          <w:spacing w:val="27"/>
          <w:sz w:val="24"/>
          <w:szCs w:val="24"/>
          <w:lang w:val="lt-LT" w:eastAsia="ar-SA"/>
        </w:rPr>
        <w:t xml:space="preserve"> </w:t>
      </w:r>
      <w:r w:rsidRPr="006F7701">
        <w:rPr>
          <w:rFonts w:ascii="Times New Roman" w:eastAsia="Times New Roman" w:hAnsi="Times New Roman" w:cs="Times New Roman"/>
          <w:color w:val="000000" w:themeColor="text1"/>
          <w:spacing w:val="-9"/>
          <w:sz w:val="24"/>
          <w:szCs w:val="24"/>
          <w:lang w:val="lt-LT" w:eastAsia="ar-SA"/>
        </w:rPr>
        <w:t>j</w:t>
      </w:r>
      <w:r w:rsidRPr="006F7701">
        <w:rPr>
          <w:rFonts w:ascii="Times New Roman" w:eastAsia="Times New Roman" w:hAnsi="Times New Roman" w:cs="Times New Roman"/>
          <w:color w:val="000000" w:themeColor="text1"/>
          <w:sz w:val="24"/>
          <w:szCs w:val="24"/>
          <w:lang w:val="lt-LT" w:eastAsia="ar-SA"/>
        </w:rPr>
        <w:t>o</w:t>
      </w:r>
      <w:r w:rsidRPr="006F7701">
        <w:rPr>
          <w:rFonts w:ascii="Times New Roman" w:eastAsia="Times New Roman" w:hAnsi="Times New Roman" w:cs="Times New Roman"/>
          <w:color w:val="000000" w:themeColor="text1"/>
          <w:spacing w:val="25"/>
          <w:sz w:val="24"/>
          <w:szCs w:val="24"/>
          <w:lang w:val="lt-LT" w:eastAsia="ar-SA"/>
        </w:rPr>
        <w:t xml:space="preserve"> </w:t>
      </w:r>
      <w:r w:rsidRPr="006F7701">
        <w:rPr>
          <w:rFonts w:ascii="Times New Roman" w:eastAsia="Times New Roman" w:hAnsi="Times New Roman" w:cs="Times New Roman"/>
          <w:color w:val="000000" w:themeColor="text1"/>
          <w:sz w:val="24"/>
          <w:szCs w:val="24"/>
          <w:lang w:val="lt-LT" w:eastAsia="ar-SA"/>
        </w:rPr>
        <w:t>v</w:t>
      </w:r>
      <w:r w:rsidRPr="006F7701">
        <w:rPr>
          <w:rFonts w:ascii="Times New Roman" w:eastAsia="Times New Roman" w:hAnsi="Times New Roman" w:cs="Times New Roman"/>
          <w:color w:val="000000" w:themeColor="text1"/>
          <w:spacing w:val="-1"/>
          <w:sz w:val="24"/>
          <w:szCs w:val="24"/>
          <w:lang w:val="lt-LT" w:eastAsia="ar-SA"/>
        </w:rPr>
        <w:t>e</w:t>
      </w:r>
      <w:r w:rsidRPr="006F7701">
        <w:rPr>
          <w:rFonts w:ascii="Times New Roman" w:eastAsia="Times New Roman" w:hAnsi="Times New Roman" w:cs="Times New Roman"/>
          <w:color w:val="000000" w:themeColor="text1"/>
          <w:spacing w:val="2"/>
          <w:sz w:val="24"/>
          <w:szCs w:val="24"/>
          <w:lang w:val="lt-LT" w:eastAsia="ar-SA"/>
        </w:rPr>
        <w:t>r</w:t>
      </w:r>
      <w:r w:rsidRPr="006F7701">
        <w:rPr>
          <w:rFonts w:ascii="Times New Roman" w:eastAsia="Times New Roman" w:hAnsi="Times New Roman" w:cs="Times New Roman"/>
          <w:color w:val="000000" w:themeColor="text1"/>
          <w:spacing w:val="5"/>
          <w:sz w:val="24"/>
          <w:szCs w:val="24"/>
          <w:lang w:val="lt-LT" w:eastAsia="ar-SA"/>
        </w:rPr>
        <w:t>t</w:t>
      </w:r>
      <w:r w:rsidRPr="006F7701">
        <w:rPr>
          <w:rFonts w:ascii="Times New Roman" w:eastAsia="Times New Roman" w:hAnsi="Times New Roman" w:cs="Times New Roman"/>
          <w:color w:val="000000" w:themeColor="text1"/>
          <w:sz w:val="24"/>
          <w:szCs w:val="24"/>
          <w:lang w:val="lt-LT" w:eastAsia="ar-SA"/>
        </w:rPr>
        <w:t>ė</w:t>
      </w:r>
      <w:r w:rsidRPr="006F7701">
        <w:rPr>
          <w:rFonts w:ascii="Times New Roman" w:eastAsia="Times New Roman" w:hAnsi="Times New Roman" w:cs="Times New Roman"/>
          <w:color w:val="000000" w:themeColor="text1"/>
          <w:spacing w:val="19"/>
          <w:sz w:val="24"/>
          <w:szCs w:val="24"/>
          <w:lang w:val="lt-LT" w:eastAsia="ar-SA"/>
        </w:rPr>
        <w:t xml:space="preserve"> </w:t>
      </w:r>
      <w:r w:rsidRPr="006F7701">
        <w:rPr>
          <w:rFonts w:ascii="Times New Roman" w:eastAsia="Times New Roman" w:hAnsi="Times New Roman" w:cs="Times New Roman"/>
          <w:color w:val="000000" w:themeColor="text1"/>
          <w:spacing w:val="-9"/>
          <w:sz w:val="24"/>
          <w:szCs w:val="24"/>
          <w:lang w:val="lt-LT" w:eastAsia="ar-SA"/>
        </w:rPr>
        <w:t>y</w:t>
      </w:r>
      <w:r w:rsidRPr="006F7701">
        <w:rPr>
          <w:rFonts w:ascii="Times New Roman" w:eastAsia="Times New Roman" w:hAnsi="Times New Roman" w:cs="Times New Roman"/>
          <w:color w:val="000000" w:themeColor="text1"/>
          <w:spacing w:val="2"/>
          <w:sz w:val="24"/>
          <w:szCs w:val="24"/>
          <w:lang w:val="lt-LT" w:eastAsia="ar-SA"/>
        </w:rPr>
        <w:t>r</w:t>
      </w:r>
      <w:r w:rsidRPr="006F7701">
        <w:rPr>
          <w:rFonts w:ascii="Times New Roman" w:eastAsia="Times New Roman" w:hAnsi="Times New Roman" w:cs="Times New Roman"/>
          <w:color w:val="000000" w:themeColor="text1"/>
          <w:sz w:val="24"/>
          <w:szCs w:val="24"/>
          <w:lang w:val="lt-LT" w:eastAsia="ar-SA"/>
        </w:rPr>
        <w:t>a</w:t>
      </w:r>
      <w:r w:rsidRPr="006F7701">
        <w:rPr>
          <w:rFonts w:ascii="Times New Roman" w:eastAsia="Times New Roman" w:hAnsi="Times New Roman" w:cs="Times New Roman"/>
          <w:color w:val="000000" w:themeColor="text1"/>
          <w:spacing w:val="19"/>
          <w:sz w:val="24"/>
          <w:szCs w:val="24"/>
          <w:lang w:val="lt-LT" w:eastAsia="ar-SA"/>
        </w:rPr>
        <w:t xml:space="preserve"> </w:t>
      </w:r>
      <w:r w:rsidRPr="006F7701">
        <w:rPr>
          <w:rFonts w:ascii="Times New Roman" w:eastAsia="Times New Roman" w:hAnsi="Times New Roman" w:cs="Times New Roman"/>
          <w:color w:val="000000" w:themeColor="text1"/>
          <w:spacing w:val="-5"/>
          <w:sz w:val="24"/>
          <w:szCs w:val="24"/>
          <w:lang w:val="lt-LT" w:eastAsia="ar-SA"/>
        </w:rPr>
        <w:t>n</w:t>
      </w:r>
      <w:r w:rsidRPr="006F7701">
        <w:rPr>
          <w:rFonts w:ascii="Times New Roman" w:eastAsia="Times New Roman" w:hAnsi="Times New Roman" w:cs="Times New Roman"/>
          <w:color w:val="000000" w:themeColor="text1"/>
          <w:sz w:val="24"/>
          <w:szCs w:val="24"/>
          <w:lang w:val="lt-LT" w:eastAsia="ar-SA"/>
        </w:rPr>
        <w:t>e</w:t>
      </w:r>
      <w:r w:rsidRPr="006F7701">
        <w:rPr>
          <w:rFonts w:ascii="Times New Roman" w:eastAsia="Times New Roman" w:hAnsi="Times New Roman" w:cs="Times New Roman"/>
          <w:color w:val="000000" w:themeColor="text1"/>
          <w:spacing w:val="19"/>
          <w:sz w:val="24"/>
          <w:szCs w:val="24"/>
          <w:lang w:val="lt-LT" w:eastAsia="ar-SA"/>
        </w:rPr>
        <w:t xml:space="preserve"> </w:t>
      </w:r>
      <w:r w:rsidRPr="006F7701">
        <w:rPr>
          <w:rFonts w:ascii="Times New Roman" w:eastAsia="Times New Roman" w:hAnsi="Times New Roman" w:cs="Times New Roman"/>
          <w:color w:val="000000" w:themeColor="text1"/>
          <w:spacing w:val="-4"/>
          <w:sz w:val="24"/>
          <w:szCs w:val="24"/>
          <w:lang w:val="lt-LT" w:eastAsia="ar-SA"/>
        </w:rPr>
        <w:t>m</w:t>
      </w:r>
      <w:r w:rsidRPr="006F7701">
        <w:rPr>
          <w:rFonts w:ascii="Times New Roman" w:eastAsia="Times New Roman" w:hAnsi="Times New Roman" w:cs="Times New Roman"/>
          <w:color w:val="000000" w:themeColor="text1"/>
          <w:spacing w:val="-1"/>
          <w:sz w:val="24"/>
          <w:szCs w:val="24"/>
          <w:lang w:val="lt-LT" w:eastAsia="ar-SA"/>
        </w:rPr>
        <w:t>a</w:t>
      </w:r>
      <w:r w:rsidRPr="006F7701">
        <w:rPr>
          <w:rFonts w:ascii="Times New Roman" w:eastAsia="Times New Roman" w:hAnsi="Times New Roman" w:cs="Times New Roman"/>
          <w:color w:val="000000" w:themeColor="text1"/>
          <w:spacing w:val="4"/>
          <w:sz w:val="24"/>
          <w:szCs w:val="24"/>
          <w:lang w:val="lt-LT" w:eastAsia="ar-SA"/>
        </w:rPr>
        <w:t>že</w:t>
      </w:r>
      <w:r w:rsidRPr="006F7701">
        <w:rPr>
          <w:rFonts w:ascii="Times New Roman" w:eastAsia="Times New Roman" w:hAnsi="Times New Roman" w:cs="Times New Roman"/>
          <w:color w:val="000000" w:themeColor="text1"/>
          <w:spacing w:val="-2"/>
          <w:sz w:val="24"/>
          <w:szCs w:val="24"/>
          <w:lang w:val="lt-LT" w:eastAsia="ar-SA"/>
        </w:rPr>
        <w:t>s</w:t>
      </w:r>
      <w:r w:rsidRPr="006F7701">
        <w:rPr>
          <w:rFonts w:ascii="Times New Roman" w:eastAsia="Times New Roman" w:hAnsi="Times New Roman" w:cs="Times New Roman"/>
          <w:color w:val="000000" w:themeColor="text1"/>
          <w:sz w:val="24"/>
          <w:szCs w:val="24"/>
          <w:lang w:val="lt-LT" w:eastAsia="ar-SA"/>
        </w:rPr>
        <w:t>nė</w:t>
      </w:r>
      <w:r w:rsidRPr="006F7701">
        <w:rPr>
          <w:rFonts w:ascii="Times New Roman" w:eastAsia="Times New Roman" w:hAnsi="Times New Roman" w:cs="Times New Roman"/>
          <w:color w:val="000000" w:themeColor="text1"/>
          <w:spacing w:val="19"/>
          <w:sz w:val="24"/>
          <w:szCs w:val="24"/>
          <w:lang w:val="lt-LT" w:eastAsia="ar-SA"/>
        </w:rPr>
        <w:t xml:space="preserve"> </w:t>
      </w:r>
      <w:r w:rsidRPr="006F7701">
        <w:rPr>
          <w:rFonts w:ascii="Times New Roman" w:eastAsia="Times New Roman" w:hAnsi="Times New Roman" w:cs="Times New Roman"/>
          <w:color w:val="000000" w:themeColor="text1"/>
          <w:spacing w:val="-5"/>
          <w:sz w:val="24"/>
          <w:szCs w:val="24"/>
          <w:lang w:val="lt-LT" w:eastAsia="ar-SA"/>
        </w:rPr>
        <w:t>n</w:t>
      </w:r>
      <w:r w:rsidRPr="006F7701">
        <w:rPr>
          <w:rFonts w:ascii="Times New Roman" w:eastAsia="Times New Roman" w:hAnsi="Times New Roman" w:cs="Times New Roman"/>
          <w:color w:val="000000" w:themeColor="text1"/>
          <w:spacing w:val="4"/>
          <w:sz w:val="24"/>
          <w:szCs w:val="24"/>
          <w:lang w:val="lt-LT" w:eastAsia="ar-SA"/>
        </w:rPr>
        <w:t>e</w:t>
      </w:r>
      <w:r w:rsidRPr="006F7701">
        <w:rPr>
          <w:rFonts w:ascii="Times New Roman" w:eastAsia="Times New Roman" w:hAnsi="Times New Roman" w:cs="Times New Roman"/>
          <w:color w:val="000000" w:themeColor="text1"/>
          <w:sz w:val="24"/>
          <w:szCs w:val="24"/>
          <w:lang w:val="lt-LT" w:eastAsia="ar-SA"/>
        </w:rPr>
        <w:t>i</w:t>
      </w:r>
      <w:r w:rsidRPr="006F7701">
        <w:rPr>
          <w:rFonts w:ascii="Times New Roman" w:eastAsia="Times New Roman" w:hAnsi="Times New Roman" w:cs="Times New Roman"/>
          <w:color w:val="000000" w:themeColor="text1"/>
          <w:spacing w:val="21"/>
          <w:sz w:val="24"/>
          <w:szCs w:val="24"/>
          <w:lang w:val="lt-LT" w:eastAsia="ar-SA"/>
        </w:rPr>
        <w:t xml:space="preserve"> </w:t>
      </w:r>
      <w:r w:rsidRPr="006F7701">
        <w:rPr>
          <w:rFonts w:ascii="Times New Roman" w:eastAsia="Times New Roman" w:hAnsi="Times New Roman" w:cs="Times New Roman"/>
          <w:color w:val="000000" w:themeColor="text1"/>
          <w:sz w:val="24"/>
          <w:szCs w:val="24"/>
          <w:lang w:val="lt-LT" w:eastAsia="ar-SA"/>
        </w:rPr>
        <w:t xml:space="preserve">nustatyta vertė </w:t>
      </w:r>
      <w:r w:rsidRPr="006F7701">
        <w:rPr>
          <w:rFonts w:ascii="Times New Roman" w:eastAsia="Times New Roman" w:hAnsi="Times New Roman" w:cs="Times New Roman"/>
          <w:color w:val="000000" w:themeColor="text1"/>
          <w:spacing w:val="2"/>
          <w:sz w:val="24"/>
          <w:szCs w:val="24"/>
          <w:lang w:val="lt-LT" w:eastAsia="ar-SA"/>
        </w:rPr>
        <w:t>(</w:t>
      </w:r>
      <w:r w:rsidRPr="006F7701">
        <w:rPr>
          <w:rFonts w:ascii="Times New Roman" w:eastAsia="Times New Roman" w:hAnsi="Times New Roman" w:cs="Times New Roman"/>
          <w:color w:val="000000" w:themeColor="text1"/>
          <w:spacing w:val="3"/>
          <w:sz w:val="24"/>
          <w:szCs w:val="24"/>
          <w:lang w:val="lt-LT" w:eastAsia="ar-SA"/>
        </w:rPr>
        <w:t>š</w:t>
      </w:r>
      <w:r w:rsidRPr="006F7701">
        <w:rPr>
          <w:rFonts w:ascii="Times New Roman" w:eastAsia="Times New Roman" w:hAnsi="Times New Roman" w:cs="Times New Roman"/>
          <w:color w:val="000000" w:themeColor="text1"/>
          <w:spacing w:val="-9"/>
          <w:sz w:val="24"/>
          <w:szCs w:val="24"/>
          <w:lang w:val="lt-LT" w:eastAsia="ar-SA"/>
        </w:rPr>
        <w:t>i</w:t>
      </w:r>
      <w:r w:rsidRPr="006F7701">
        <w:rPr>
          <w:rFonts w:ascii="Times New Roman" w:eastAsia="Times New Roman" w:hAnsi="Times New Roman" w:cs="Times New Roman"/>
          <w:color w:val="000000" w:themeColor="text1"/>
          <w:sz w:val="24"/>
          <w:szCs w:val="24"/>
          <w:lang w:val="lt-LT" w:eastAsia="ar-SA"/>
        </w:rPr>
        <w:t>s</w:t>
      </w:r>
      <w:r w:rsidRPr="006F7701">
        <w:rPr>
          <w:rFonts w:ascii="Times New Roman" w:eastAsia="Times New Roman" w:hAnsi="Times New Roman" w:cs="Times New Roman"/>
          <w:color w:val="000000" w:themeColor="text1"/>
          <w:spacing w:val="23"/>
          <w:sz w:val="24"/>
          <w:szCs w:val="24"/>
          <w:lang w:val="lt-LT" w:eastAsia="ar-SA"/>
        </w:rPr>
        <w:t xml:space="preserve"> </w:t>
      </w:r>
      <w:r w:rsidRPr="006F7701">
        <w:rPr>
          <w:rFonts w:ascii="Times New Roman" w:eastAsia="Times New Roman" w:hAnsi="Times New Roman" w:cs="Times New Roman"/>
          <w:color w:val="000000" w:themeColor="text1"/>
          <w:sz w:val="24"/>
          <w:szCs w:val="24"/>
          <w:lang w:val="lt-LT" w:eastAsia="ar-SA"/>
        </w:rPr>
        <w:t>k</w:t>
      </w:r>
      <w:r w:rsidRPr="006F7701">
        <w:rPr>
          <w:rFonts w:ascii="Times New Roman" w:eastAsia="Times New Roman" w:hAnsi="Times New Roman" w:cs="Times New Roman"/>
          <w:color w:val="000000" w:themeColor="text1"/>
          <w:spacing w:val="6"/>
          <w:sz w:val="24"/>
          <w:szCs w:val="24"/>
          <w:lang w:val="lt-LT" w:eastAsia="ar-SA"/>
        </w:rPr>
        <w:t>r</w:t>
      </w:r>
      <w:r w:rsidRPr="006F7701">
        <w:rPr>
          <w:rFonts w:ascii="Times New Roman" w:eastAsia="Times New Roman" w:hAnsi="Times New Roman" w:cs="Times New Roman"/>
          <w:color w:val="000000" w:themeColor="text1"/>
          <w:spacing w:val="-9"/>
          <w:sz w:val="24"/>
          <w:szCs w:val="24"/>
          <w:lang w:val="lt-LT" w:eastAsia="ar-SA"/>
        </w:rPr>
        <w:t>i</w:t>
      </w:r>
      <w:r w:rsidRPr="006F7701">
        <w:rPr>
          <w:rFonts w:ascii="Times New Roman" w:eastAsia="Times New Roman" w:hAnsi="Times New Roman" w:cs="Times New Roman"/>
          <w:color w:val="000000" w:themeColor="text1"/>
          <w:spacing w:val="5"/>
          <w:sz w:val="24"/>
          <w:szCs w:val="24"/>
          <w:lang w:val="lt-LT" w:eastAsia="ar-SA"/>
        </w:rPr>
        <w:t>t</w:t>
      </w:r>
      <w:r w:rsidRPr="006F7701">
        <w:rPr>
          <w:rFonts w:ascii="Times New Roman" w:eastAsia="Times New Roman" w:hAnsi="Times New Roman" w:cs="Times New Roman"/>
          <w:color w:val="000000" w:themeColor="text1"/>
          <w:spacing w:val="-1"/>
          <w:sz w:val="24"/>
          <w:szCs w:val="24"/>
          <w:lang w:val="lt-LT" w:eastAsia="ar-SA"/>
        </w:rPr>
        <w:t>e</w:t>
      </w:r>
      <w:r w:rsidRPr="006F7701">
        <w:rPr>
          <w:rFonts w:ascii="Times New Roman" w:eastAsia="Times New Roman" w:hAnsi="Times New Roman" w:cs="Times New Roman"/>
          <w:color w:val="000000" w:themeColor="text1"/>
          <w:spacing w:val="6"/>
          <w:sz w:val="24"/>
          <w:szCs w:val="24"/>
          <w:lang w:val="lt-LT" w:eastAsia="ar-SA"/>
        </w:rPr>
        <w:t>r</w:t>
      </w:r>
      <w:r w:rsidRPr="006F7701">
        <w:rPr>
          <w:rFonts w:ascii="Times New Roman" w:eastAsia="Times New Roman" w:hAnsi="Times New Roman" w:cs="Times New Roman"/>
          <w:color w:val="000000" w:themeColor="text1"/>
          <w:spacing w:val="-4"/>
          <w:sz w:val="24"/>
          <w:szCs w:val="24"/>
          <w:lang w:val="lt-LT" w:eastAsia="ar-SA"/>
        </w:rPr>
        <w:t>ij</w:t>
      </w:r>
      <w:r w:rsidRPr="006F7701">
        <w:rPr>
          <w:rFonts w:ascii="Times New Roman" w:eastAsia="Times New Roman" w:hAnsi="Times New Roman" w:cs="Times New Roman"/>
          <w:color w:val="000000" w:themeColor="text1"/>
          <w:spacing w:val="5"/>
          <w:sz w:val="24"/>
          <w:szCs w:val="24"/>
          <w:lang w:val="lt-LT" w:eastAsia="ar-SA"/>
        </w:rPr>
        <w:t>u</w:t>
      </w:r>
      <w:r w:rsidRPr="006F7701">
        <w:rPr>
          <w:rFonts w:ascii="Times New Roman" w:eastAsia="Times New Roman" w:hAnsi="Times New Roman" w:cs="Times New Roman"/>
          <w:color w:val="000000" w:themeColor="text1"/>
          <w:sz w:val="24"/>
          <w:szCs w:val="24"/>
          <w:lang w:val="lt-LT" w:eastAsia="ar-SA"/>
        </w:rPr>
        <w:t>s</w:t>
      </w:r>
      <w:r w:rsidRPr="006F7701">
        <w:rPr>
          <w:rFonts w:ascii="Times New Roman" w:eastAsia="Times New Roman" w:hAnsi="Times New Roman" w:cs="Times New Roman"/>
          <w:color w:val="000000" w:themeColor="text1"/>
          <w:spacing w:val="26"/>
          <w:sz w:val="24"/>
          <w:szCs w:val="24"/>
          <w:lang w:val="lt-LT" w:eastAsia="ar-SA"/>
        </w:rPr>
        <w:t xml:space="preserve"> </w:t>
      </w:r>
      <w:r w:rsidRPr="006F7701">
        <w:rPr>
          <w:rFonts w:ascii="Times New Roman" w:eastAsia="Times New Roman" w:hAnsi="Times New Roman" w:cs="Times New Roman"/>
          <w:color w:val="000000" w:themeColor="text1"/>
          <w:spacing w:val="-5"/>
          <w:sz w:val="24"/>
          <w:szCs w:val="24"/>
          <w:lang w:val="lt-LT" w:eastAsia="ar-SA"/>
        </w:rPr>
        <w:t>n</w:t>
      </w:r>
      <w:r w:rsidRPr="006F7701">
        <w:rPr>
          <w:rFonts w:ascii="Times New Roman" w:eastAsia="Times New Roman" w:hAnsi="Times New Roman" w:cs="Times New Roman"/>
          <w:color w:val="000000" w:themeColor="text1"/>
          <w:spacing w:val="-1"/>
          <w:sz w:val="24"/>
          <w:szCs w:val="24"/>
          <w:lang w:val="lt-LT" w:eastAsia="ar-SA"/>
        </w:rPr>
        <w:t>e</w:t>
      </w:r>
      <w:r w:rsidRPr="006F7701">
        <w:rPr>
          <w:rFonts w:ascii="Times New Roman" w:eastAsia="Times New Roman" w:hAnsi="Times New Roman" w:cs="Times New Roman"/>
          <w:color w:val="000000" w:themeColor="text1"/>
          <w:spacing w:val="5"/>
          <w:sz w:val="24"/>
          <w:szCs w:val="24"/>
          <w:lang w:val="lt-LT" w:eastAsia="ar-SA"/>
        </w:rPr>
        <w:t>t</w:t>
      </w:r>
      <w:r w:rsidRPr="006F7701">
        <w:rPr>
          <w:rFonts w:ascii="Times New Roman" w:eastAsia="Times New Roman" w:hAnsi="Times New Roman" w:cs="Times New Roman"/>
          <w:color w:val="000000" w:themeColor="text1"/>
          <w:spacing w:val="4"/>
          <w:sz w:val="24"/>
          <w:szCs w:val="24"/>
          <w:lang w:val="lt-LT" w:eastAsia="ar-SA"/>
        </w:rPr>
        <w:t>a</w:t>
      </w:r>
      <w:r w:rsidRPr="006F7701">
        <w:rPr>
          <w:rFonts w:ascii="Times New Roman" w:eastAsia="Times New Roman" w:hAnsi="Times New Roman" w:cs="Times New Roman"/>
          <w:color w:val="000000" w:themeColor="text1"/>
          <w:spacing w:val="-9"/>
          <w:sz w:val="24"/>
          <w:szCs w:val="24"/>
          <w:lang w:val="lt-LT" w:eastAsia="ar-SA"/>
        </w:rPr>
        <w:t>i</w:t>
      </w:r>
      <w:r w:rsidRPr="006F7701">
        <w:rPr>
          <w:rFonts w:ascii="Times New Roman" w:eastAsia="Times New Roman" w:hAnsi="Times New Roman" w:cs="Times New Roman"/>
          <w:color w:val="000000" w:themeColor="text1"/>
          <w:sz w:val="24"/>
          <w:szCs w:val="24"/>
          <w:lang w:val="lt-LT" w:eastAsia="ar-SA"/>
        </w:rPr>
        <w:t>k</w:t>
      </w:r>
      <w:r w:rsidRPr="006F7701">
        <w:rPr>
          <w:rFonts w:ascii="Times New Roman" w:eastAsia="Times New Roman" w:hAnsi="Times New Roman" w:cs="Times New Roman"/>
          <w:color w:val="000000" w:themeColor="text1"/>
          <w:spacing w:val="10"/>
          <w:sz w:val="24"/>
          <w:szCs w:val="24"/>
          <w:lang w:val="lt-LT" w:eastAsia="ar-SA"/>
        </w:rPr>
        <w:t>o</w:t>
      </w:r>
      <w:r w:rsidRPr="006F7701">
        <w:rPr>
          <w:rFonts w:ascii="Times New Roman" w:eastAsia="Times New Roman" w:hAnsi="Times New Roman" w:cs="Times New Roman"/>
          <w:color w:val="000000" w:themeColor="text1"/>
          <w:spacing w:val="-9"/>
          <w:sz w:val="24"/>
          <w:szCs w:val="24"/>
          <w:lang w:val="lt-LT" w:eastAsia="ar-SA"/>
        </w:rPr>
        <w:t>m</w:t>
      </w:r>
      <w:r w:rsidRPr="006F7701">
        <w:rPr>
          <w:rFonts w:ascii="Times New Roman" w:eastAsia="Times New Roman" w:hAnsi="Times New Roman" w:cs="Times New Roman"/>
          <w:color w:val="000000" w:themeColor="text1"/>
          <w:spacing w:val="4"/>
          <w:sz w:val="24"/>
          <w:szCs w:val="24"/>
          <w:lang w:val="lt-LT" w:eastAsia="ar-SA"/>
        </w:rPr>
        <w:t>a</w:t>
      </w:r>
      <w:r w:rsidRPr="006F7701">
        <w:rPr>
          <w:rFonts w:ascii="Times New Roman" w:eastAsia="Times New Roman" w:hAnsi="Times New Roman" w:cs="Times New Roman"/>
          <w:color w:val="000000" w:themeColor="text1"/>
          <w:sz w:val="24"/>
          <w:szCs w:val="24"/>
          <w:lang w:val="lt-LT" w:eastAsia="ar-SA"/>
        </w:rPr>
        <w:t xml:space="preserve">s </w:t>
      </w:r>
      <w:r w:rsidRPr="006F7701">
        <w:rPr>
          <w:rFonts w:ascii="Times New Roman" w:eastAsia="Times New Roman" w:hAnsi="Times New Roman" w:cs="Times New Roman"/>
          <w:color w:val="000000" w:themeColor="text1"/>
          <w:spacing w:val="-5"/>
          <w:sz w:val="24"/>
          <w:szCs w:val="24"/>
          <w:lang w:val="lt-LT" w:eastAsia="ar-SA"/>
        </w:rPr>
        <w:t>n</w:t>
      </w:r>
      <w:r w:rsidRPr="006F7701">
        <w:rPr>
          <w:rFonts w:ascii="Times New Roman" w:eastAsia="Times New Roman" w:hAnsi="Times New Roman" w:cs="Times New Roman"/>
          <w:color w:val="000000" w:themeColor="text1"/>
          <w:spacing w:val="-1"/>
          <w:sz w:val="24"/>
          <w:szCs w:val="24"/>
          <w:lang w:val="lt-LT" w:eastAsia="ar-SA"/>
        </w:rPr>
        <w:t>e</w:t>
      </w:r>
      <w:r w:rsidRPr="006F7701">
        <w:rPr>
          <w:rFonts w:ascii="Times New Roman" w:eastAsia="Times New Roman" w:hAnsi="Times New Roman" w:cs="Times New Roman"/>
          <w:color w:val="000000" w:themeColor="text1"/>
          <w:spacing w:val="5"/>
          <w:sz w:val="24"/>
          <w:szCs w:val="24"/>
          <w:lang w:val="lt-LT" w:eastAsia="ar-SA"/>
        </w:rPr>
        <w:t>k</w:t>
      </w:r>
      <w:r w:rsidRPr="006F7701">
        <w:rPr>
          <w:rFonts w:ascii="Times New Roman" w:eastAsia="Times New Roman" w:hAnsi="Times New Roman" w:cs="Times New Roman"/>
          <w:color w:val="000000" w:themeColor="text1"/>
          <w:spacing w:val="1"/>
          <w:sz w:val="24"/>
          <w:szCs w:val="24"/>
          <w:lang w:val="lt-LT" w:eastAsia="ar-SA"/>
        </w:rPr>
        <w:t>i</w:t>
      </w:r>
      <w:r w:rsidRPr="006F7701">
        <w:rPr>
          <w:rFonts w:ascii="Times New Roman" w:eastAsia="Times New Roman" w:hAnsi="Times New Roman" w:cs="Times New Roman"/>
          <w:color w:val="000000" w:themeColor="text1"/>
          <w:spacing w:val="-4"/>
          <w:sz w:val="24"/>
          <w:szCs w:val="24"/>
          <w:lang w:val="lt-LT" w:eastAsia="ar-SA"/>
        </w:rPr>
        <w:t>l</w:t>
      </w:r>
      <w:r w:rsidRPr="006F7701">
        <w:rPr>
          <w:rFonts w:ascii="Times New Roman" w:eastAsia="Times New Roman" w:hAnsi="Times New Roman" w:cs="Times New Roman"/>
          <w:color w:val="000000" w:themeColor="text1"/>
          <w:spacing w:val="-5"/>
          <w:sz w:val="24"/>
          <w:szCs w:val="24"/>
          <w:lang w:val="lt-LT" w:eastAsia="ar-SA"/>
        </w:rPr>
        <w:t>n</w:t>
      </w:r>
      <w:r w:rsidRPr="006F7701">
        <w:rPr>
          <w:rFonts w:ascii="Times New Roman" w:eastAsia="Times New Roman" w:hAnsi="Times New Roman" w:cs="Times New Roman"/>
          <w:color w:val="000000" w:themeColor="text1"/>
          <w:spacing w:val="10"/>
          <w:sz w:val="24"/>
          <w:szCs w:val="24"/>
          <w:lang w:val="lt-LT" w:eastAsia="ar-SA"/>
        </w:rPr>
        <w:t>o</w:t>
      </w:r>
      <w:r w:rsidRPr="006F7701">
        <w:rPr>
          <w:rFonts w:ascii="Times New Roman" w:eastAsia="Times New Roman" w:hAnsi="Times New Roman" w:cs="Times New Roman"/>
          <w:color w:val="000000" w:themeColor="text1"/>
          <w:spacing w:val="-4"/>
          <w:sz w:val="24"/>
          <w:szCs w:val="24"/>
          <w:lang w:val="lt-LT" w:eastAsia="ar-SA"/>
        </w:rPr>
        <w:t>j</w:t>
      </w:r>
      <w:r w:rsidRPr="006F7701">
        <w:rPr>
          <w:rFonts w:ascii="Times New Roman" w:eastAsia="Times New Roman" w:hAnsi="Times New Roman" w:cs="Times New Roman"/>
          <w:color w:val="000000" w:themeColor="text1"/>
          <w:spacing w:val="4"/>
          <w:sz w:val="24"/>
          <w:szCs w:val="24"/>
          <w:lang w:val="lt-LT" w:eastAsia="ar-SA"/>
        </w:rPr>
        <w:t>a</w:t>
      </w:r>
      <w:r w:rsidRPr="006F7701">
        <w:rPr>
          <w:rFonts w:ascii="Times New Roman" w:eastAsia="Times New Roman" w:hAnsi="Times New Roman" w:cs="Times New Roman"/>
          <w:color w:val="000000" w:themeColor="text1"/>
          <w:spacing w:val="-4"/>
          <w:sz w:val="24"/>
          <w:szCs w:val="24"/>
          <w:lang w:val="lt-LT" w:eastAsia="ar-SA"/>
        </w:rPr>
        <w:t>m</w:t>
      </w:r>
      <w:r w:rsidRPr="006F7701">
        <w:rPr>
          <w:rFonts w:ascii="Times New Roman" w:eastAsia="Times New Roman" w:hAnsi="Times New Roman" w:cs="Times New Roman"/>
          <w:color w:val="000000" w:themeColor="text1"/>
          <w:spacing w:val="4"/>
          <w:sz w:val="24"/>
          <w:szCs w:val="24"/>
          <w:lang w:val="lt-LT" w:eastAsia="ar-SA"/>
        </w:rPr>
        <w:t>a</w:t>
      </w:r>
      <w:r w:rsidRPr="006F7701">
        <w:rPr>
          <w:rFonts w:ascii="Times New Roman" w:eastAsia="Times New Roman" w:hAnsi="Times New Roman" w:cs="Times New Roman"/>
          <w:color w:val="000000" w:themeColor="text1"/>
          <w:spacing w:val="-4"/>
          <w:sz w:val="24"/>
          <w:szCs w:val="24"/>
          <w:lang w:val="lt-LT" w:eastAsia="ar-SA"/>
        </w:rPr>
        <w:t>j</w:t>
      </w:r>
      <w:r w:rsidRPr="006F7701">
        <w:rPr>
          <w:rFonts w:ascii="Times New Roman" w:eastAsia="Times New Roman" w:hAnsi="Times New Roman" w:cs="Times New Roman"/>
          <w:color w:val="000000" w:themeColor="text1"/>
          <w:spacing w:val="4"/>
          <w:sz w:val="24"/>
          <w:szCs w:val="24"/>
          <w:lang w:val="lt-LT" w:eastAsia="ar-SA"/>
        </w:rPr>
        <w:t>a</w:t>
      </w:r>
      <w:r w:rsidRPr="006F7701">
        <w:rPr>
          <w:rFonts w:ascii="Times New Roman" w:eastAsia="Times New Roman" w:hAnsi="Times New Roman" w:cs="Times New Roman"/>
          <w:color w:val="000000" w:themeColor="text1"/>
          <w:sz w:val="24"/>
          <w:szCs w:val="24"/>
          <w:lang w:val="lt-LT" w:eastAsia="ar-SA"/>
        </w:rPr>
        <w:t xml:space="preserve">m </w:t>
      </w:r>
      <w:r w:rsidRPr="006F7701">
        <w:rPr>
          <w:rFonts w:ascii="Times New Roman" w:eastAsia="Times New Roman" w:hAnsi="Times New Roman" w:cs="Times New Roman"/>
          <w:color w:val="000000" w:themeColor="text1"/>
          <w:spacing w:val="5"/>
          <w:sz w:val="24"/>
          <w:szCs w:val="24"/>
          <w:lang w:val="lt-LT" w:eastAsia="ar-SA"/>
        </w:rPr>
        <w:t>t</w:t>
      </w:r>
      <w:r w:rsidRPr="006F7701">
        <w:rPr>
          <w:rFonts w:ascii="Times New Roman" w:eastAsia="Times New Roman" w:hAnsi="Times New Roman" w:cs="Times New Roman"/>
          <w:color w:val="000000" w:themeColor="text1"/>
          <w:sz w:val="24"/>
          <w:szCs w:val="24"/>
          <w:lang w:val="lt-LT" w:eastAsia="ar-SA"/>
        </w:rPr>
        <w:t>u</w:t>
      </w:r>
      <w:r w:rsidRPr="006F7701">
        <w:rPr>
          <w:rFonts w:ascii="Times New Roman" w:eastAsia="Times New Roman" w:hAnsi="Times New Roman" w:cs="Times New Roman"/>
          <w:color w:val="000000" w:themeColor="text1"/>
          <w:spacing w:val="2"/>
          <w:sz w:val="24"/>
          <w:szCs w:val="24"/>
          <w:lang w:val="lt-LT" w:eastAsia="ar-SA"/>
        </w:rPr>
        <w:t>r</w:t>
      </w:r>
      <w:r w:rsidRPr="006F7701">
        <w:rPr>
          <w:rFonts w:ascii="Times New Roman" w:eastAsia="Times New Roman" w:hAnsi="Times New Roman" w:cs="Times New Roman"/>
          <w:color w:val="000000" w:themeColor="text1"/>
          <w:spacing w:val="5"/>
          <w:sz w:val="24"/>
          <w:szCs w:val="24"/>
          <w:lang w:val="lt-LT" w:eastAsia="ar-SA"/>
        </w:rPr>
        <w:t>t</w:t>
      </w:r>
      <w:r w:rsidRPr="006F7701">
        <w:rPr>
          <w:rFonts w:ascii="Times New Roman" w:eastAsia="Times New Roman" w:hAnsi="Times New Roman" w:cs="Times New Roman"/>
          <w:color w:val="000000" w:themeColor="text1"/>
          <w:sz w:val="24"/>
          <w:szCs w:val="24"/>
          <w:lang w:val="lt-LT" w:eastAsia="ar-SA"/>
        </w:rPr>
        <w:t>u</w:t>
      </w:r>
      <w:r w:rsidRPr="006F7701">
        <w:rPr>
          <w:rFonts w:ascii="Times New Roman" w:eastAsia="Times New Roman" w:hAnsi="Times New Roman" w:cs="Times New Roman"/>
          <w:color w:val="000000" w:themeColor="text1"/>
          <w:spacing w:val="-9"/>
          <w:sz w:val="24"/>
          <w:szCs w:val="24"/>
          <w:lang w:val="lt-LT" w:eastAsia="ar-SA"/>
        </w:rPr>
        <w:t>i</w:t>
      </w:r>
      <w:r w:rsidRPr="006F7701">
        <w:rPr>
          <w:rFonts w:ascii="Times New Roman" w:eastAsia="Times New Roman" w:hAnsi="Times New Roman" w:cs="Times New Roman"/>
          <w:color w:val="000000" w:themeColor="text1"/>
          <w:sz w:val="24"/>
          <w:szCs w:val="24"/>
          <w:lang w:val="lt-LT" w:eastAsia="ar-SA"/>
        </w:rPr>
        <w:t xml:space="preserve">, </w:t>
      </w:r>
      <w:r w:rsidRPr="006F7701">
        <w:rPr>
          <w:rFonts w:ascii="Times New Roman" w:eastAsia="Times New Roman" w:hAnsi="Times New Roman" w:cs="Times New Roman"/>
          <w:color w:val="000000" w:themeColor="text1"/>
          <w:spacing w:val="5"/>
          <w:sz w:val="24"/>
          <w:szCs w:val="24"/>
          <w:lang w:val="lt-LT" w:eastAsia="ar-SA"/>
        </w:rPr>
        <w:t>k</w:t>
      </w:r>
      <w:r w:rsidRPr="006F7701">
        <w:rPr>
          <w:rFonts w:ascii="Times New Roman" w:eastAsia="Times New Roman" w:hAnsi="Times New Roman" w:cs="Times New Roman"/>
          <w:color w:val="000000" w:themeColor="text1"/>
          <w:spacing w:val="-4"/>
          <w:sz w:val="24"/>
          <w:szCs w:val="24"/>
          <w:lang w:val="lt-LT" w:eastAsia="ar-SA"/>
        </w:rPr>
        <w:t>il</w:t>
      </w:r>
      <w:r w:rsidRPr="006F7701">
        <w:rPr>
          <w:rFonts w:ascii="Times New Roman" w:eastAsia="Times New Roman" w:hAnsi="Times New Roman" w:cs="Times New Roman"/>
          <w:color w:val="000000" w:themeColor="text1"/>
          <w:spacing w:val="-5"/>
          <w:sz w:val="24"/>
          <w:szCs w:val="24"/>
          <w:lang w:val="lt-LT" w:eastAsia="ar-SA"/>
        </w:rPr>
        <w:t>n</w:t>
      </w:r>
      <w:r w:rsidRPr="006F7701">
        <w:rPr>
          <w:rFonts w:ascii="Times New Roman" w:eastAsia="Times New Roman" w:hAnsi="Times New Roman" w:cs="Times New Roman"/>
          <w:color w:val="000000" w:themeColor="text1"/>
          <w:spacing w:val="10"/>
          <w:sz w:val="24"/>
          <w:szCs w:val="24"/>
          <w:lang w:val="lt-LT" w:eastAsia="ar-SA"/>
        </w:rPr>
        <w:t>o</w:t>
      </w:r>
      <w:r w:rsidRPr="006F7701">
        <w:rPr>
          <w:rFonts w:ascii="Times New Roman" w:eastAsia="Times New Roman" w:hAnsi="Times New Roman" w:cs="Times New Roman"/>
          <w:color w:val="000000" w:themeColor="text1"/>
          <w:spacing w:val="-4"/>
          <w:sz w:val="24"/>
          <w:szCs w:val="24"/>
          <w:lang w:val="lt-LT" w:eastAsia="ar-SA"/>
        </w:rPr>
        <w:t>j</w:t>
      </w:r>
      <w:r w:rsidRPr="006F7701">
        <w:rPr>
          <w:rFonts w:ascii="Times New Roman" w:eastAsia="Times New Roman" w:hAnsi="Times New Roman" w:cs="Times New Roman"/>
          <w:color w:val="000000" w:themeColor="text1"/>
          <w:spacing w:val="4"/>
          <w:sz w:val="24"/>
          <w:szCs w:val="24"/>
          <w:lang w:val="lt-LT" w:eastAsia="ar-SA"/>
        </w:rPr>
        <w:t>a</w:t>
      </w:r>
      <w:r w:rsidRPr="006F7701">
        <w:rPr>
          <w:rFonts w:ascii="Times New Roman" w:eastAsia="Times New Roman" w:hAnsi="Times New Roman" w:cs="Times New Roman"/>
          <w:color w:val="000000" w:themeColor="text1"/>
          <w:spacing w:val="-9"/>
          <w:sz w:val="24"/>
          <w:szCs w:val="24"/>
          <w:lang w:val="lt-LT" w:eastAsia="ar-SA"/>
        </w:rPr>
        <w:t>m</w:t>
      </w:r>
      <w:r w:rsidRPr="006F7701">
        <w:rPr>
          <w:rFonts w:ascii="Times New Roman" w:eastAsia="Times New Roman" w:hAnsi="Times New Roman" w:cs="Times New Roman"/>
          <w:color w:val="000000" w:themeColor="text1"/>
          <w:spacing w:val="5"/>
          <w:sz w:val="24"/>
          <w:szCs w:val="24"/>
          <w:lang w:val="lt-LT" w:eastAsia="ar-SA"/>
        </w:rPr>
        <w:t>o</w:t>
      </w:r>
      <w:r w:rsidRPr="006F7701">
        <w:rPr>
          <w:rFonts w:ascii="Times New Roman" w:eastAsia="Times New Roman" w:hAnsi="Times New Roman" w:cs="Times New Roman"/>
          <w:color w:val="000000" w:themeColor="text1"/>
          <w:spacing w:val="3"/>
          <w:sz w:val="24"/>
          <w:szCs w:val="24"/>
          <w:lang w:val="lt-LT" w:eastAsia="ar-SA"/>
        </w:rPr>
        <w:t>s</w:t>
      </w:r>
      <w:r w:rsidRPr="006F7701">
        <w:rPr>
          <w:rFonts w:ascii="Times New Roman" w:eastAsia="Times New Roman" w:hAnsi="Times New Roman" w:cs="Times New Roman"/>
          <w:color w:val="000000" w:themeColor="text1"/>
          <w:spacing w:val="-9"/>
          <w:sz w:val="24"/>
          <w:szCs w:val="24"/>
          <w:lang w:val="lt-LT" w:eastAsia="ar-SA"/>
        </w:rPr>
        <w:t>i</w:t>
      </w:r>
      <w:r w:rsidRPr="006F7701">
        <w:rPr>
          <w:rFonts w:ascii="Times New Roman" w:eastAsia="Times New Roman" w:hAnsi="Times New Roman" w:cs="Times New Roman"/>
          <w:color w:val="000000" w:themeColor="text1"/>
          <w:spacing w:val="10"/>
          <w:sz w:val="24"/>
          <w:szCs w:val="24"/>
          <w:lang w:val="lt-LT" w:eastAsia="ar-SA"/>
        </w:rPr>
        <w:t>o</w:t>
      </w:r>
      <w:r w:rsidRPr="006F7701">
        <w:rPr>
          <w:rFonts w:ascii="Times New Roman" w:eastAsia="Times New Roman" w:hAnsi="Times New Roman" w:cs="Times New Roman"/>
          <w:color w:val="000000" w:themeColor="text1"/>
          <w:spacing w:val="-4"/>
          <w:sz w:val="24"/>
          <w:szCs w:val="24"/>
          <w:lang w:val="lt-LT" w:eastAsia="ar-SA"/>
        </w:rPr>
        <w:t>m</w:t>
      </w:r>
      <w:r w:rsidRPr="006F7701">
        <w:rPr>
          <w:rFonts w:ascii="Times New Roman" w:eastAsia="Times New Roman" w:hAnsi="Times New Roman" w:cs="Times New Roman"/>
          <w:color w:val="000000" w:themeColor="text1"/>
          <w:sz w:val="24"/>
          <w:szCs w:val="24"/>
          <w:lang w:val="lt-LT" w:eastAsia="ar-SA"/>
        </w:rPr>
        <w:t>s k</w:t>
      </w:r>
      <w:r w:rsidRPr="006F7701">
        <w:rPr>
          <w:rFonts w:ascii="Times New Roman" w:eastAsia="Times New Roman" w:hAnsi="Times New Roman" w:cs="Times New Roman"/>
          <w:color w:val="000000" w:themeColor="text1"/>
          <w:spacing w:val="1"/>
          <w:sz w:val="24"/>
          <w:szCs w:val="24"/>
          <w:lang w:val="lt-LT" w:eastAsia="ar-SA"/>
        </w:rPr>
        <w:t>u</w:t>
      </w:r>
      <w:r w:rsidRPr="006F7701">
        <w:rPr>
          <w:rFonts w:ascii="Times New Roman" w:eastAsia="Times New Roman" w:hAnsi="Times New Roman" w:cs="Times New Roman"/>
          <w:color w:val="000000" w:themeColor="text1"/>
          <w:spacing w:val="-9"/>
          <w:sz w:val="24"/>
          <w:szCs w:val="24"/>
          <w:lang w:val="lt-LT" w:eastAsia="ar-SA"/>
        </w:rPr>
        <w:t>l</w:t>
      </w:r>
      <w:r w:rsidRPr="006F7701">
        <w:rPr>
          <w:rFonts w:ascii="Times New Roman" w:eastAsia="Times New Roman" w:hAnsi="Times New Roman" w:cs="Times New Roman"/>
          <w:color w:val="000000" w:themeColor="text1"/>
          <w:spacing w:val="5"/>
          <w:sz w:val="24"/>
          <w:szCs w:val="24"/>
          <w:lang w:val="lt-LT" w:eastAsia="ar-SA"/>
        </w:rPr>
        <w:t>t</w:t>
      </w:r>
      <w:r w:rsidRPr="006F7701">
        <w:rPr>
          <w:rFonts w:ascii="Times New Roman" w:eastAsia="Times New Roman" w:hAnsi="Times New Roman" w:cs="Times New Roman"/>
          <w:color w:val="000000" w:themeColor="text1"/>
          <w:sz w:val="24"/>
          <w:szCs w:val="24"/>
          <w:lang w:val="lt-LT" w:eastAsia="ar-SA"/>
        </w:rPr>
        <w:t>ū</w:t>
      </w:r>
      <w:r w:rsidRPr="006F7701">
        <w:rPr>
          <w:rFonts w:ascii="Times New Roman" w:eastAsia="Times New Roman" w:hAnsi="Times New Roman" w:cs="Times New Roman"/>
          <w:color w:val="000000" w:themeColor="text1"/>
          <w:spacing w:val="2"/>
          <w:sz w:val="24"/>
          <w:szCs w:val="24"/>
          <w:lang w:val="lt-LT" w:eastAsia="ar-SA"/>
        </w:rPr>
        <w:t>r</w:t>
      </w:r>
      <w:r w:rsidRPr="006F7701">
        <w:rPr>
          <w:rFonts w:ascii="Times New Roman" w:eastAsia="Times New Roman" w:hAnsi="Times New Roman" w:cs="Times New Roman"/>
          <w:color w:val="000000" w:themeColor="text1"/>
          <w:spacing w:val="5"/>
          <w:sz w:val="24"/>
          <w:szCs w:val="24"/>
          <w:lang w:val="lt-LT" w:eastAsia="ar-SA"/>
        </w:rPr>
        <w:t>o</w:t>
      </w:r>
      <w:r w:rsidRPr="006F7701">
        <w:rPr>
          <w:rFonts w:ascii="Times New Roman" w:eastAsia="Times New Roman" w:hAnsi="Times New Roman" w:cs="Times New Roman"/>
          <w:color w:val="000000" w:themeColor="text1"/>
          <w:sz w:val="24"/>
          <w:szCs w:val="24"/>
          <w:lang w:val="lt-LT" w:eastAsia="ar-SA"/>
        </w:rPr>
        <w:t xml:space="preserve">s </w:t>
      </w:r>
      <w:r w:rsidRPr="006F7701">
        <w:rPr>
          <w:rFonts w:ascii="Times New Roman" w:eastAsia="Times New Roman" w:hAnsi="Times New Roman" w:cs="Arial"/>
          <w:color w:val="000000" w:themeColor="text1"/>
          <w:spacing w:val="-5"/>
          <w:sz w:val="24"/>
          <w:szCs w:val="24"/>
          <w:lang w:val="lt-LT" w:eastAsia="ar-SA"/>
        </w:rPr>
        <w:t>v</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5"/>
          <w:sz w:val="24"/>
          <w:szCs w:val="24"/>
          <w:lang w:val="lt-LT" w:eastAsia="ar-SA"/>
        </w:rPr>
        <w:t>yb</w:t>
      </w:r>
      <w:r w:rsidRPr="006F7701">
        <w:rPr>
          <w:rFonts w:ascii="Times New Roman" w:eastAsia="Times New Roman" w:hAnsi="Times New Roman" w:cs="Arial"/>
          <w:color w:val="000000" w:themeColor="text1"/>
          <w:spacing w:val="4"/>
          <w:sz w:val="24"/>
          <w:szCs w:val="24"/>
          <w:lang w:val="lt-LT" w:eastAsia="ar-SA"/>
        </w:rPr>
        <w:t>ė</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z w:val="24"/>
          <w:szCs w:val="24"/>
          <w:lang w:val="lt-LT" w:eastAsia="ar-SA"/>
        </w:rPr>
        <w:t xml:space="preserve">s </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 xml:space="preserve">r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n</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5"/>
          <w:sz w:val="24"/>
          <w:szCs w:val="24"/>
          <w:lang w:val="lt-LT" w:eastAsia="ar-SA"/>
        </w:rPr>
        <w:t>o</w:t>
      </w:r>
      <w:r w:rsidRPr="006F7701">
        <w:rPr>
          <w:rFonts w:ascii="Times New Roman" w:eastAsia="Times New Roman" w:hAnsi="Times New Roman" w:cs="Arial"/>
          <w:color w:val="000000" w:themeColor="text1"/>
          <w:spacing w:val="-3"/>
          <w:sz w:val="24"/>
          <w:szCs w:val="24"/>
          <w:lang w:val="lt-LT" w:eastAsia="ar-SA"/>
        </w:rPr>
        <w:t>r</w:t>
      </w:r>
      <w:r w:rsidRPr="006F7701">
        <w:rPr>
          <w:rFonts w:ascii="Times New Roman" w:eastAsia="Times New Roman" w:hAnsi="Times New Roman" w:cs="Arial"/>
          <w:color w:val="000000" w:themeColor="text1"/>
          <w:sz w:val="24"/>
          <w:szCs w:val="24"/>
          <w:lang w:val="lt-LT" w:eastAsia="ar-SA"/>
        </w:rPr>
        <w:t>to p</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pacing w:val="-9"/>
          <w:sz w:val="24"/>
          <w:szCs w:val="24"/>
          <w:lang w:val="lt-LT" w:eastAsia="ar-SA"/>
        </w:rPr>
        <w:t>m</w:t>
      </w:r>
      <w:r w:rsidRPr="006F7701">
        <w:rPr>
          <w:rFonts w:ascii="Times New Roman" w:eastAsia="Times New Roman" w:hAnsi="Times New Roman" w:cs="Arial"/>
          <w:color w:val="000000" w:themeColor="text1"/>
          <w:spacing w:val="10"/>
          <w:sz w:val="24"/>
          <w:szCs w:val="24"/>
          <w:lang w:val="lt-LT" w:eastAsia="ar-SA"/>
        </w:rPr>
        <w:t>o</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4"/>
          <w:sz w:val="24"/>
          <w:szCs w:val="24"/>
          <w:lang w:val="lt-LT" w:eastAsia="ar-SA"/>
        </w:rPr>
        <w:t>ė</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2"/>
          <w:sz w:val="24"/>
          <w:szCs w:val="24"/>
          <w:lang w:val="lt-LT" w:eastAsia="ar-SA"/>
        </w:rPr>
        <w:t>s, šaunamiesiems ginklams</w:t>
      </w:r>
      <w:r w:rsidRPr="006F7701">
        <w:rPr>
          <w:rFonts w:ascii="Times New Roman" w:eastAsia="Times New Roman" w:hAnsi="Times New Roman" w:cs="Arial"/>
          <w:color w:val="000000" w:themeColor="text1"/>
          <w:spacing w:val="2"/>
          <w:sz w:val="24"/>
          <w:szCs w:val="24"/>
          <w:lang w:val="lt-LT" w:eastAsia="ar-SA"/>
        </w:rPr>
        <w:t>)</w:t>
      </w:r>
      <w:r w:rsidRPr="006F7701">
        <w:rPr>
          <w:rFonts w:ascii="Times New Roman" w:eastAsia="Times New Roman" w:hAnsi="Times New Roman" w:cs="Arial"/>
          <w:color w:val="000000" w:themeColor="text1"/>
          <w:sz w:val="24"/>
          <w:szCs w:val="24"/>
          <w:lang w:val="lt-LT" w:eastAsia="ar-SA"/>
        </w:rPr>
        <w:t>,</w:t>
      </w:r>
      <w:r w:rsidRPr="006F7701">
        <w:rPr>
          <w:rFonts w:ascii="Times New Roman" w:eastAsia="Times New Roman" w:hAnsi="Times New Roman" w:cs="Arial"/>
          <w:color w:val="000000" w:themeColor="text1"/>
          <w:spacing w:val="40"/>
          <w:sz w:val="24"/>
          <w:szCs w:val="24"/>
          <w:lang w:val="lt-LT" w:eastAsia="ar-SA"/>
        </w:rPr>
        <w:t xml:space="preserve"> </w:t>
      </w:r>
      <w:r w:rsidRPr="006F7701">
        <w:rPr>
          <w:rFonts w:ascii="Times New Roman" w:eastAsia="Times New Roman" w:hAnsi="Times New Roman" w:cs="Arial"/>
          <w:color w:val="000000" w:themeColor="text1"/>
          <w:spacing w:val="-4"/>
          <w:sz w:val="24"/>
          <w:szCs w:val="24"/>
          <w:lang w:val="lt-LT" w:eastAsia="ar-SA"/>
        </w:rPr>
        <w:t>įstaigos</w:t>
      </w:r>
      <w:r w:rsidRPr="006F7701">
        <w:rPr>
          <w:rFonts w:ascii="Times New Roman" w:eastAsia="Times New Roman" w:hAnsi="Times New Roman" w:cs="Times New Roman"/>
          <w:color w:val="000000" w:themeColor="text1"/>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v</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k</w:t>
      </w:r>
      <w:r w:rsidRPr="006F7701">
        <w:rPr>
          <w:rFonts w:ascii="Times New Roman" w:eastAsia="Times New Roman" w:hAnsi="Times New Roman" w:cs="Arial"/>
          <w:color w:val="000000" w:themeColor="text1"/>
          <w:spacing w:val="-9"/>
          <w:sz w:val="24"/>
          <w:szCs w:val="24"/>
          <w:lang w:val="lt-LT" w:eastAsia="ar-SA"/>
        </w:rPr>
        <w:t>l</w:t>
      </w:r>
      <w:r w:rsidRPr="006F7701">
        <w:rPr>
          <w:rFonts w:ascii="Times New Roman" w:eastAsia="Times New Roman" w:hAnsi="Times New Roman" w:cs="Arial"/>
          <w:color w:val="000000" w:themeColor="text1"/>
          <w:spacing w:val="10"/>
          <w:sz w:val="24"/>
          <w:szCs w:val="24"/>
          <w:lang w:val="lt-LT" w:eastAsia="ar-SA"/>
        </w:rPr>
        <w:t>o</w:t>
      </w:r>
      <w:r w:rsidRPr="006F7701">
        <w:rPr>
          <w:rFonts w:ascii="Times New Roman" w:eastAsia="Times New Roman" w:hAnsi="Times New Roman" w:cs="Arial"/>
          <w:color w:val="000000" w:themeColor="text1"/>
          <w:spacing w:val="-4"/>
          <w:sz w:val="24"/>
          <w:szCs w:val="24"/>
          <w:lang w:val="lt-LT" w:eastAsia="ar-SA"/>
        </w:rPr>
        <w:t>j</w:t>
      </w:r>
      <w:r w:rsidRPr="006F7701">
        <w:rPr>
          <w:rFonts w:ascii="Times New Roman" w:eastAsia="Times New Roman" w:hAnsi="Times New Roman" w:cs="Arial"/>
          <w:color w:val="000000" w:themeColor="text1"/>
          <w:sz w:val="24"/>
          <w:szCs w:val="24"/>
          <w:lang w:val="lt-LT" w:eastAsia="ar-SA"/>
        </w:rPr>
        <w:t>e</w:t>
      </w:r>
      <w:r w:rsidRPr="006F7701">
        <w:rPr>
          <w:rFonts w:ascii="Times New Roman" w:eastAsia="Times New Roman" w:hAnsi="Times New Roman" w:cs="Arial"/>
          <w:color w:val="000000" w:themeColor="text1"/>
          <w:spacing w:val="3"/>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u</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8"/>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pacing w:val="5"/>
          <w:sz w:val="24"/>
          <w:szCs w:val="24"/>
          <w:lang w:val="lt-LT" w:eastAsia="ar-SA"/>
        </w:rPr>
        <w:t>g</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10"/>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7"/>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v</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z w:val="24"/>
          <w:szCs w:val="24"/>
          <w:lang w:val="lt-LT" w:eastAsia="ar-SA"/>
        </w:rPr>
        <w:t>n</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u</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8"/>
          <w:sz w:val="24"/>
          <w:szCs w:val="24"/>
          <w:lang w:val="lt-LT" w:eastAsia="ar-SA"/>
        </w:rPr>
        <w:t xml:space="preserve"> </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z w:val="24"/>
          <w:szCs w:val="24"/>
          <w:lang w:val="lt-LT" w:eastAsia="ar-SA"/>
        </w:rPr>
        <w:t>,</w:t>
      </w:r>
      <w:r w:rsidRPr="006F7701">
        <w:rPr>
          <w:rFonts w:ascii="Times New Roman" w:eastAsia="Times New Roman" w:hAnsi="Times New Roman" w:cs="Arial"/>
          <w:color w:val="000000" w:themeColor="text1"/>
          <w:spacing w:val="3"/>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g</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4"/>
          <w:sz w:val="24"/>
          <w:szCs w:val="24"/>
          <w:lang w:val="lt-LT" w:eastAsia="ar-SA"/>
        </w:rPr>
        <w:t>į</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 xml:space="preserve"> </w:t>
      </w:r>
      <w:r w:rsidRPr="006F7701">
        <w:rPr>
          <w:rFonts w:ascii="Times New Roman" w:eastAsia="Times New Roman" w:hAnsi="Times New Roman" w:cs="Arial"/>
          <w:color w:val="000000" w:themeColor="text1"/>
          <w:spacing w:val="10"/>
          <w:sz w:val="24"/>
          <w:szCs w:val="24"/>
          <w:lang w:val="lt-LT" w:eastAsia="ar-SA"/>
        </w:rPr>
        <w:t>t</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1"/>
          <w:sz w:val="24"/>
          <w:szCs w:val="24"/>
          <w:lang w:val="lt-LT" w:eastAsia="ar-SA"/>
        </w:rPr>
        <w:t>ė</w:t>
      </w:r>
      <w:r w:rsidRPr="006F7701">
        <w:rPr>
          <w:rFonts w:ascii="Times New Roman" w:eastAsia="Times New Roman" w:hAnsi="Times New Roman" w:cs="Arial"/>
          <w:color w:val="000000" w:themeColor="text1"/>
          <w:spacing w:val="10"/>
          <w:sz w:val="24"/>
          <w:szCs w:val="24"/>
          <w:lang w:val="lt-LT" w:eastAsia="ar-SA"/>
        </w:rPr>
        <w:t>t</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w:t>
      </w:r>
      <w:r w:rsidRPr="006F7701">
        <w:rPr>
          <w:rFonts w:ascii="Times New Roman" w:eastAsia="Times New Roman" w:hAnsi="Times New Roman" w:cs="Arial"/>
          <w:color w:val="000000" w:themeColor="text1"/>
          <w:spacing w:val="8"/>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d</w:t>
      </w:r>
      <w:r w:rsidRPr="006F7701">
        <w:rPr>
          <w:rFonts w:ascii="Times New Roman" w:eastAsia="Times New Roman" w:hAnsi="Times New Roman" w:cs="Arial"/>
          <w:color w:val="000000" w:themeColor="text1"/>
          <w:spacing w:val="11"/>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b</w:t>
      </w:r>
      <w:r w:rsidRPr="006F7701">
        <w:rPr>
          <w:rFonts w:ascii="Times New Roman" w:eastAsia="Times New Roman" w:hAnsi="Times New Roman" w:cs="Arial"/>
          <w:color w:val="000000" w:themeColor="text1"/>
          <w:sz w:val="24"/>
          <w:szCs w:val="24"/>
          <w:lang w:val="lt-LT" w:eastAsia="ar-SA"/>
        </w:rPr>
        <w:t>ū</w:t>
      </w:r>
      <w:r w:rsidRPr="006F7701">
        <w:rPr>
          <w:rFonts w:ascii="Times New Roman" w:eastAsia="Times New Roman" w:hAnsi="Times New Roman" w:cs="Arial"/>
          <w:color w:val="000000" w:themeColor="text1"/>
          <w:spacing w:val="3"/>
          <w:sz w:val="24"/>
          <w:szCs w:val="24"/>
          <w:lang w:val="lt-LT" w:eastAsia="ar-SA"/>
        </w:rPr>
        <w:t>s</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7"/>
          <w:sz w:val="24"/>
          <w:szCs w:val="24"/>
          <w:lang w:val="lt-LT" w:eastAsia="ar-SA"/>
        </w:rPr>
        <w:t>s</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 xml:space="preserve">is </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5"/>
          <w:sz w:val="24"/>
          <w:szCs w:val="24"/>
          <w:lang w:val="lt-LT" w:eastAsia="ar-SA"/>
        </w:rPr>
        <w:t>ot</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 xml:space="preserve">s įstaiga </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š</w:t>
      </w:r>
      <w:r w:rsidRPr="006F7701">
        <w:rPr>
          <w:rFonts w:ascii="Times New Roman" w:eastAsia="Times New Roman" w:hAnsi="Times New Roman" w:cs="Arial"/>
          <w:color w:val="000000" w:themeColor="text1"/>
          <w:spacing w:val="23"/>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z w:val="24"/>
          <w:szCs w:val="24"/>
          <w:lang w:val="lt-LT" w:eastAsia="ar-SA"/>
        </w:rPr>
        <w:t>to</w:t>
      </w:r>
      <w:r w:rsidRPr="006F7701">
        <w:rPr>
          <w:rFonts w:ascii="Times New Roman" w:eastAsia="Times New Roman" w:hAnsi="Times New Roman" w:cs="Arial"/>
          <w:color w:val="000000" w:themeColor="text1"/>
          <w:spacing w:val="29"/>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g</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us</w:t>
      </w:r>
      <w:r w:rsidRPr="006F7701">
        <w:rPr>
          <w:rFonts w:ascii="Times New Roman" w:eastAsia="Times New Roman" w:hAnsi="Times New Roman" w:cs="Arial"/>
          <w:color w:val="000000" w:themeColor="text1"/>
          <w:spacing w:val="22"/>
          <w:sz w:val="24"/>
          <w:szCs w:val="24"/>
          <w:lang w:val="lt-LT" w:eastAsia="ar-SA"/>
        </w:rPr>
        <w:t xml:space="preserve"> </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5"/>
          <w:sz w:val="24"/>
          <w:szCs w:val="24"/>
          <w:lang w:val="lt-LT" w:eastAsia="ar-SA"/>
        </w:rPr>
        <w:t>k</w:t>
      </w:r>
      <w:r w:rsidRPr="006F7701">
        <w:rPr>
          <w:rFonts w:ascii="Times New Roman" w:eastAsia="Times New Roman" w:hAnsi="Times New Roman" w:cs="Arial"/>
          <w:color w:val="000000" w:themeColor="text1"/>
          <w:spacing w:val="5"/>
          <w:sz w:val="24"/>
          <w:szCs w:val="24"/>
          <w:lang w:val="lt-LT" w:eastAsia="ar-SA"/>
        </w:rPr>
        <w:t>o</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5"/>
          <w:sz w:val="24"/>
          <w:szCs w:val="24"/>
          <w:lang w:val="lt-LT" w:eastAsia="ar-SA"/>
        </w:rPr>
        <w:t>o</w:t>
      </w:r>
      <w:r w:rsidRPr="006F7701">
        <w:rPr>
          <w:rFonts w:ascii="Times New Roman" w:eastAsia="Times New Roman" w:hAnsi="Times New Roman" w:cs="Arial"/>
          <w:color w:val="000000" w:themeColor="text1"/>
          <w:spacing w:val="-4"/>
          <w:sz w:val="24"/>
          <w:szCs w:val="24"/>
          <w:lang w:val="lt-LT" w:eastAsia="ar-SA"/>
        </w:rPr>
        <w:t>mi</w:t>
      </w:r>
      <w:r w:rsidRPr="006F7701">
        <w:rPr>
          <w:rFonts w:ascii="Times New Roman" w:eastAsia="Times New Roman" w:hAnsi="Times New Roman" w:cs="Arial"/>
          <w:color w:val="000000" w:themeColor="text1"/>
          <w:sz w:val="24"/>
          <w:szCs w:val="24"/>
          <w:lang w:val="lt-LT" w:eastAsia="ar-SA"/>
        </w:rPr>
        <w:t>n</w:t>
      </w:r>
      <w:r w:rsidRPr="006F7701">
        <w:rPr>
          <w:rFonts w:ascii="Times New Roman" w:eastAsia="Times New Roman" w:hAnsi="Times New Roman" w:cs="Arial"/>
          <w:color w:val="000000" w:themeColor="text1"/>
          <w:spacing w:val="4"/>
          <w:sz w:val="24"/>
          <w:szCs w:val="24"/>
          <w:lang w:val="lt-LT" w:eastAsia="ar-SA"/>
        </w:rPr>
        <w:t>ė</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27"/>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ud</w:t>
      </w:r>
      <w:r w:rsidRPr="006F7701">
        <w:rPr>
          <w:rFonts w:ascii="Times New Roman" w:eastAsia="Times New Roman" w:hAnsi="Times New Roman" w:cs="Arial"/>
          <w:color w:val="000000" w:themeColor="text1"/>
          <w:spacing w:val="5"/>
          <w:sz w:val="24"/>
          <w:szCs w:val="24"/>
          <w:lang w:val="lt-LT" w:eastAsia="ar-SA"/>
        </w:rPr>
        <w:t>o</w:t>
      </w:r>
      <w:r w:rsidRPr="006F7701">
        <w:rPr>
          <w:rFonts w:ascii="Times New Roman" w:eastAsia="Times New Roman" w:hAnsi="Times New Roman" w:cs="Arial"/>
          <w:color w:val="000000" w:themeColor="text1"/>
          <w:spacing w:val="-2"/>
          <w:sz w:val="24"/>
          <w:szCs w:val="24"/>
          <w:lang w:val="lt-LT" w:eastAsia="ar-SA"/>
        </w:rPr>
        <w:t>s ar naudos įstaigos veiklai vykdyti</w:t>
      </w:r>
      <w:r w:rsidRPr="006F7701">
        <w:rPr>
          <w:rFonts w:ascii="Times New Roman" w:eastAsia="Times New Roman" w:hAnsi="Times New Roman" w:cs="Arial"/>
          <w:color w:val="000000" w:themeColor="text1"/>
          <w:sz w:val="24"/>
          <w:szCs w:val="24"/>
          <w:lang w:val="lt-LT" w:eastAsia="ar-SA"/>
        </w:rPr>
        <w:t>,</w:t>
      </w:r>
      <w:r w:rsidRPr="006F7701">
        <w:rPr>
          <w:rFonts w:ascii="Times New Roman" w:eastAsia="Times New Roman" w:hAnsi="Times New Roman" w:cs="Arial"/>
          <w:color w:val="000000" w:themeColor="text1"/>
          <w:spacing w:val="25"/>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g</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z w:val="24"/>
          <w:szCs w:val="24"/>
          <w:lang w:val="lt-LT" w:eastAsia="ar-SA"/>
        </w:rPr>
        <w:t>a</w:t>
      </w:r>
      <w:r w:rsidRPr="006F7701">
        <w:rPr>
          <w:rFonts w:ascii="Times New Roman" w:eastAsia="Times New Roman" w:hAnsi="Times New Roman" w:cs="Arial"/>
          <w:color w:val="000000" w:themeColor="text1"/>
          <w:spacing w:val="25"/>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10"/>
          <w:sz w:val="24"/>
          <w:szCs w:val="24"/>
          <w:lang w:val="lt-LT" w:eastAsia="ar-SA"/>
        </w:rPr>
        <w:t>t</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k</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26"/>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9"/>
          <w:sz w:val="24"/>
          <w:szCs w:val="24"/>
          <w:lang w:val="lt-LT" w:eastAsia="ar-SA"/>
        </w:rPr>
        <w:t>y</w:t>
      </w:r>
      <w:r w:rsidRPr="006F7701">
        <w:rPr>
          <w:rFonts w:ascii="Times New Roman" w:eastAsia="Times New Roman" w:hAnsi="Times New Roman" w:cs="Arial"/>
          <w:color w:val="000000" w:themeColor="text1"/>
          <w:spacing w:val="10"/>
          <w:sz w:val="24"/>
          <w:szCs w:val="24"/>
          <w:lang w:val="lt-LT" w:eastAsia="ar-SA"/>
        </w:rPr>
        <w:t>t</w:t>
      </w:r>
      <w:r w:rsidRPr="006F7701">
        <w:rPr>
          <w:rFonts w:ascii="Times New Roman" w:eastAsia="Times New Roman" w:hAnsi="Times New Roman" w:cs="Arial"/>
          <w:color w:val="000000" w:themeColor="text1"/>
          <w:sz w:val="24"/>
          <w:szCs w:val="24"/>
          <w:lang w:val="lt-LT" w:eastAsia="ar-SA"/>
        </w:rPr>
        <w:t>i turto įsigijimo ar pasigaminimo savikainą, įstaiga turi teisę tuo turtu disponuoti.</w:t>
      </w:r>
    </w:p>
    <w:bookmarkEnd w:id="7"/>
    <w:p w:rsidR="00C91F92" w:rsidRPr="006F7701"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Po pirminio pripažinimo ilgalaikis materialusis turtas, išskyrus žemę ir kultūros vertybes ar kitas vertybes, finansinėse ataskaitose rodomas įsigijimo savikaina, atėmus sukauptą nusidėvėjimą ir nuvertėjimą, jei jis yra. Žemė ir kultūros vertybės ar kitos vertybės po pirminio pripažinimo 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8" w:name="_Ref156833207"/>
    </w:p>
    <w:p w:rsidR="00C91F92" w:rsidRPr="006F7701"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6F7701">
        <w:rPr>
          <w:rFonts w:ascii="Times New Roman" w:eastAsia="Times New Roman" w:hAnsi="Times New Roman" w:cs="Times New Roman"/>
          <w:bCs/>
          <w:color w:val="000000" w:themeColor="text1"/>
          <w:sz w:val="24"/>
          <w:szCs w:val="24"/>
          <w:lang w:val="lt-LT" w:eastAsia="ar-SA"/>
        </w:rPr>
        <w:t xml:space="preserve">Turto likvidacinė vertė yra lygi </w:t>
      </w:r>
      <w:r w:rsidR="00794445" w:rsidRPr="006F7701">
        <w:rPr>
          <w:rFonts w:ascii="Times New Roman" w:eastAsia="Times New Roman" w:hAnsi="Times New Roman" w:cs="Times New Roman"/>
          <w:bCs/>
          <w:color w:val="000000" w:themeColor="text1"/>
          <w:sz w:val="24"/>
          <w:szCs w:val="24"/>
          <w:lang w:val="lt-LT" w:eastAsia="ar-SA"/>
        </w:rPr>
        <w:t xml:space="preserve">1 </w:t>
      </w:r>
      <w:r w:rsidRPr="006F7701">
        <w:rPr>
          <w:rFonts w:ascii="Times New Roman" w:eastAsia="Times New Roman" w:hAnsi="Times New Roman" w:cs="Times New Roman"/>
          <w:bCs/>
          <w:color w:val="000000" w:themeColor="text1"/>
          <w:sz w:val="24"/>
          <w:szCs w:val="24"/>
          <w:lang w:val="lt-LT" w:eastAsia="ar-SA"/>
        </w:rPr>
        <w:t>eur</w:t>
      </w:r>
      <w:r w:rsidR="00794445" w:rsidRPr="006F7701">
        <w:rPr>
          <w:rFonts w:ascii="Times New Roman" w:eastAsia="Times New Roman" w:hAnsi="Times New Roman" w:cs="Times New Roman"/>
          <w:bCs/>
          <w:color w:val="000000" w:themeColor="text1"/>
          <w:sz w:val="24"/>
          <w:szCs w:val="24"/>
          <w:lang w:val="lt-LT" w:eastAsia="ar-SA"/>
        </w:rPr>
        <w:t>ui</w:t>
      </w:r>
      <w:r w:rsidRPr="006F7701">
        <w:rPr>
          <w:rFonts w:ascii="Times New Roman" w:eastAsia="Times New Roman" w:hAnsi="Times New Roman" w:cs="Times New Roman"/>
          <w:color w:val="000000" w:themeColor="text1"/>
          <w:sz w:val="24"/>
          <w:szCs w:val="24"/>
          <w:lang w:val="lt-LT" w:eastAsia="ar-SA"/>
        </w:rPr>
        <w:t xml:space="preserve">, tačiau anksčiau įsigyto turto likvidacinė vertė nekeičiama. Nusidėvėjimas nebeskaičiuojamas nuo </w:t>
      </w:r>
      <w:r w:rsidRPr="006F7701">
        <w:rPr>
          <w:rFonts w:ascii="Times New Roman" w:eastAsia="Times New Roman" w:hAnsi="Times New Roman" w:cs="Times New Roman"/>
          <w:color w:val="000000" w:themeColor="text1"/>
          <w:sz w:val="24"/>
          <w:szCs w:val="24"/>
          <w:lang w:val="lt-LT" w:eastAsia="ar-SA"/>
        </w:rPr>
        <w:lastRenderedPageBreak/>
        <w:t>kito mėnesio, kai naudojamo ilgalaikio materialiojo turto likutinė vertė sutampa su jo likvidacine verte, kai turtas perleidžiamas, nurašomas arba kai apskaičiuojamas ir užregistruojamas to turto vieneto nuvertėjimas, lygus jo likutinės vertės sumai, pirmos dienos.</w:t>
      </w:r>
      <w:bookmarkEnd w:id="8"/>
      <w:r w:rsidRPr="006F7701">
        <w:rPr>
          <w:rFonts w:ascii="Times New Roman" w:eastAsia="Times New Roman" w:hAnsi="Times New Roman" w:cs="Times New Roman"/>
          <w:color w:val="000000" w:themeColor="text1"/>
          <w:sz w:val="24"/>
          <w:szCs w:val="24"/>
          <w:lang w:val="lt-LT" w:eastAsia="ar-SA"/>
        </w:rPr>
        <w:t xml:space="preserve"> Nusidėvėjimas yra neskaičiuojamas turtui, kuris yra pripažintas negalimu, netinkamu naudoti. Jei ilgalaikis materialusis turtas yra perduodamas 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rsidR="00C91F92" w:rsidRPr="006F7701"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Ilgalaikio materialiojo turto nusidėvėjimas skaičiuojamas taikant tiesiogiai proporcingą (tiesinį) metodą</w:t>
      </w:r>
      <w:r w:rsidR="00B4395C" w:rsidRPr="006F7701">
        <w:rPr>
          <w:rFonts w:ascii="Times New Roman" w:eastAsia="Times New Roman" w:hAnsi="Times New Roman" w:cs="Times New Roman"/>
          <w:color w:val="000000" w:themeColor="text1"/>
          <w:sz w:val="24"/>
          <w:szCs w:val="24"/>
          <w:lang w:val="lt-LT" w:eastAsia="ar-SA"/>
        </w:rPr>
        <w:t>.</w:t>
      </w:r>
      <w:r w:rsidRPr="006F7701">
        <w:rPr>
          <w:rFonts w:ascii="Times New Roman" w:eastAsia="Times New Roman" w:hAnsi="Times New Roman" w:cs="Times New Roman"/>
          <w:color w:val="000000" w:themeColor="text1"/>
          <w:sz w:val="24"/>
          <w:szCs w:val="24"/>
          <w:lang w:val="lt-LT" w:eastAsia="ar-SA"/>
        </w:rPr>
        <w:t xml:space="preserve"> </w:t>
      </w:r>
    </w:p>
    <w:p w:rsidR="00C73B47" w:rsidRPr="006F7701" w:rsidRDefault="00C73B47" w:rsidP="00C73B47">
      <w:pPr>
        <w:tabs>
          <w:tab w:val="left" w:pos="1701"/>
          <w:tab w:val="left" w:pos="2552"/>
        </w:tabs>
        <w:spacing w:before="25" w:after="25" w:line="300" w:lineRule="auto"/>
        <w:ind w:left="360"/>
        <w:jc w:val="center"/>
        <w:rPr>
          <w:rFonts w:ascii="Times New Roman" w:hAnsi="Times New Roman" w:cs="Times New Roman"/>
          <w:color w:val="000000" w:themeColor="text1"/>
          <w:sz w:val="24"/>
          <w:szCs w:val="24"/>
          <w:lang w:val="lt-LT"/>
        </w:rPr>
      </w:pPr>
      <w:r w:rsidRPr="006F7701">
        <w:rPr>
          <w:rFonts w:ascii="Times New Roman" w:eastAsia="Times New Roman" w:hAnsi="Times New Roman" w:cs="Times New Roman"/>
          <w:color w:val="000000" w:themeColor="text1"/>
          <w:sz w:val="24"/>
          <w:szCs w:val="24"/>
          <w:lang w:val="lt-LT" w:eastAsia="ar-SA"/>
        </w:rPr>
        <w:t>Ilgalaikio materialiojo turto nusidėvėjimo (amortizacijos) norma</w:t>
      </w:r>
      <w:r w:rsidRPr="006F7701">
        <w:rPr>
          <w:rFonts w:ascii="Times New Roman" w:hAnsi="Times New Roman" w:cs="Times New Roman"/>
          <w:color w:val="000000" w:themeColor="text1"/>
          <w:sz w:val="24"/>
          <w:szCs w:val="24"/>
          <w:lang w:val="lt-LT"/>
        </w:rPr>
        <w:t>tyvai</w:t>
      </w:r>
    </w:p>
    <w:tbl>
      <w:tblPr>
        <w:tblW w:w="9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6"/>
        <w:gridCol w:w="6379"/>
        <w:gridCol w:w="2352"/>
      </w:tblGrid>
      <w:tr w:rsidR="00F92275" w:rsidRPr="006F7701" w:rsidTr="00F92275">
        <w:trPr>
          <w:trHeight w:val="23"/>
          <w:tblHeader/>
          <w:jc w:val="center"/>
        </w:trPr>
        <w:tc>
          <w:tcPr>
            <w:tcW w:w="846" w:type="dxa"/>
            <w:tcMar>
              <w:top w:w="28" w:type="dxa"/>
              <w:left w:w="57" w:type="dxa"/>
              <w:bottom w:w="28" w:type="dxa"/>
              <w:right w:w="57" w:type="dxa"/>
            </w:tcMar>
            <w:vAlign w:val="center"/>
          </w:tcPr>
          <w:p w:rsidR="00F92275" w:rsidRPr="006F7701" w:rsidRDefault="00F92275" w:rsidP="00F92275">
            <w:pPr>
              <w:spacing w:after="0"/>
              <w:jc w:val="center"/>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Eil.</w:t>
            </w:r>
          </w:p>
          <w:p w:rsidR="00C73B47" w:rsidRPr="006F7701" w:rsidRDefault="00C73B47" w:rsidP="00F92275">
            <w:pPr>
              <w:spacing w:after="0"/>
              <w:jc w:val="center"/>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Nr.</w:t>
            </w:r>
          </w:p>
        </w:tc>
        <w:tc>
          <w:tcPr>
            <w:tcW w:w="6379"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Ilgalaikio turto grupės ir rūšys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Turto nusidėvėjimo (amortizacijos) normatyvai (metais)</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MATERIALUSIS TURTAS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Pastatai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5.1.</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Kapitaliniai mūriniai pastatai (sienos – 2,5 ir daugiau plytų storio, gelžbetonio; perdangos ir denginiai – gelžbetoniniai ir betoniniai), monolitinio gelžbetonio pastatai, stambių blokų (perdangos ir denginiai – gelžbetoniniai) pastatai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120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5.2.</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Pastatai (sienos – iki 2,5 plytos storio, blokų, monolitinio šlako, betono, lengvų šlako blokų, perdangos ir denginiai – gelžbetoniniai, betoniniai arba mediniai)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90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5.3.</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Tašytų rąstų pastatai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40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5.4.</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Surenkamieji, išardomieji, moliniai ir kiti pastatai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12</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Infrastruktūros ir kiti statiniai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6.1.</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Infrastruktūros, melioracijos ir kiti statiniai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6.1.1.</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Betoniniai, gelžbetoniniai, akmens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80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6.1.2.</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Metaliniai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40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6.1.3.</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Mediniai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6.1.4.</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Konteinerių aikštelės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6.1.5.</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Gatvės, šaligatviai, automobilių stovėjimo aikštelės, aikštelės, pėsčiųjų takai, atraminės sienutės </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20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6.1.6.</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Gatvių apšvietimo tinklai, šviesoforai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20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6.1.7.</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Elektros perdavimo oro linijos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20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6.1.8.</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Kapinių tvoros, kapinių takai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20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6.1.9.</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Kiti statiniai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20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6.1.10</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Lauko  statiniai  (supynės, žaidimų aikštelės ir kt.)</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6.2.</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Melioracijos statiniai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40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6.3.</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Sporto ir poilsio statiniai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lastRenderedPageBreak/>
              <w:t>6.3.1.</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Sporto įrenginių, aikščių, aikštelių danga</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20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6.3.2.</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Stadionų tribūnos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20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6.3.3.</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   Fontanai </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20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6.3.4.</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Žalieji ir grunto statiniai (žemės, smėlio)</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7.</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Mašinos ir įrenginiai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7.1.</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Gamybos mašinos ir įrenginiai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12</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7.2.</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Ginkluotė, ginklai ir karinė technika</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7.3.</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Medicinos įranga</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8</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7.4.</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Apsaugos įranga</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7.5.</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Filmavimo, fotografavimo, mobiliojo telefono ryšio įrenginiai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7.6.</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Radijo ir televizijos, informacinių ir ryšių technologijų tinklų valdymo įrenginiai ir įranga</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8</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7.7.</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Kitos mašinos ir įrenginiai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8.</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Transporto priemonės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8.1.</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Lengvieji automobiliai ir jų priekabos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6</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8.2.</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Specialieji automobiliai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7</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8.3.</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Autobusai, krovininiai automobiliai, jų priekabos ir puspriekabės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7</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8.4.</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Kitos transporto priemonės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9.</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Baldai ir biuro įranga</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9.1.</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Baldai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12</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9.2.</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Kompiuteriai ir jų įranga</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9.3.</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Kopijavimo ir dokumentų dauginimo priemonės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7</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9.4.</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Kita biuro įranga</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8</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10.</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Kitas ilgalaikis materialusis turtas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10.1.</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Scenos meno priemonės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7</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10.2.</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Muzikos instrumentai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20</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10.3.</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Elektros aparatūra ir prietaisai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10.4.</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Sporto ir kitas inventorius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10.5.</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Informaciniai stendai**</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10.6.</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Skulptūros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10.7.</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Ūkinis inventorius ir kiti reikmenys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5</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10.8.</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Specialieji drabužiai ir avalynė</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3</w:t>
            </w:r>
          </w:p>
        </w:tc>
      </w:tr>
      <w:tr w:rsidR="00F92275" w:rsidRPr="006F7701" w:rsidTr="00F92275">
        <w:trPr>
          <w:trHeight w:val="23"/>
          <w:jc w:val="center"/>
        </w:trPr>
        <w:tc>
          <w:tcPr>
            <w:tcW w:w="846"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10.9.</w:t>
            </w:r>
          </w:p>
        </w:tc>
        <w:tc>
          <w:tcPr>
            <w:tcW w:w="6379" w:type="dxa"/>
            <w:tcMar>
              <w:top w:w="28" w:type="dxa"/>
              <w:left w:w="57" w:type="dxa"/>
              <w:bottom w:w="28" w:type="dxa"/>
              <w:right w:w="57" w:type="dxa"/>
            </w:tcMar>
            <w:vAlign w:val="center"/>
          </w:tcPr>
          <w:p w:rsidR="00C73B47" w:rsidRPr="006F7701" w:rsidRDefault="00C73B47" w:rsidP="00F92275">
            <w:pPr>
              <w:spacing w:after="0"/>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Kitas ilgalaikis materialusis turtas</w:t>
            </w:r>
          </w:p>
        </w:tc>
        <w:tc>
          <w:tcPr>
            <w:tcW w:w="2352" w:type="dxa"/>
            <w:tcMar>
              <w:top w:w="28" w:type="dxa"/>
              <w:left w:w="57" w:type="dxa"/>
              <w:bottom w:w="28" w:type="dxa"/>
              <w:right w:w="57" w:type="dxa"/>
            </w:tcMar>
            <w:vAlign w:val="center"/>
          </w:tcPr>
          <w:p w:rsidR="00C73B47" w:rsidRPr="006F7701" w:rsidRDefault="00C73B47" w:rsidP="00F92275">
            <w:pPr>
              <w:spacing w:after="0"/>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10</w:t>
            </w:r>
          </w:p>
        </w:tc>
      </w:tr>
    </w:tbl>
    <w:p w:rsidR="00C73B47" w:rsidRPr="006F7701"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rsidR="00C73B47" w:rsidRPr="006F7701" w:rsidRDefault="00C73B47"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rsidR="002E1FA3" w:rsidRPr="006F7701"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rsidR="00B4395C" w:rsidRPr="006F7701" w:rsidRDefault="00B4395C"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Naudingo tarnavimo laikas pagal ilgalaikio materialiojo turto grupes:</w:t>
      </w:r>
    </w:p>
    <w:p w:rsidR="009863A9" w:rsidRPr="006F7701" w:rsidRDefault="009863A9"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tbl>
      <w:tblPr>
        <w:tblStyle w:val="Lentelstinklelis"/>
        <w:tblW w:w="0" w:type="auto"/>
        <w:tblLook w:val="04A0"/>
      </w:tblPr>
      <w:tblGrid>
        <w:gridCol w:w="7508"/>
        <w:gridCol w:w="2454"/>
      </w:tblGrid>
      <w:tr w:rsidR="00B4395C" w:rsidRPr="006F7701" w:rsidTr="009863A9">
        <w:tc>
          <w:tcPr>
            <w:tcW w:w="7508" w:type="dxa"/>
          </w:tcPr>
          <w:p w:rsidR="00B4395C" w:rsidRPr="006F7701"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Riboto naudojimo ilgalaikio materialiojo turto grupės pavadinimas</w:t>
            </w:r>
          </w:p>
        </w:tc>
        <w:tc>
          <w:tcPr>
            <w:tcW w:w="2454" w:type="dxa"/>
          </w:tcPr>
          <w:p w:rsidR="00B4395C" w:rsidRPr="006F7701" w:rsidRDefault="00B4395C"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Naudingo tarnavimo laikas metais</w:t>
            </w:r>
          </w:p>
        </w:tc>
      </w:tr>
      <w:tr w:rsidR="00B4395C" w:rsidRPr="006F7701" w:rsidTr="009863A9">
        <w:tc>
          <w:tcPr>
            <w:tcW w:w="7508" w:type="dxa"/>
          </w:tcPr>
          <w:p w:rsidR="00B4395C" w:rsidRPr="006F7701"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Pastatai </w:t>
            </w:r>
          </w:p>
        </w:tc>
        <w:tc>
          <w:tcPr>
            <w:tcW w:w="2454" w:type="dxa"/>
          </w:tcPr>
          <w:p w:rsidR="00B4395C" w:rsidRPr="006F7701" w:rsidRDefault="00407DD2"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90</w:t>
            </w:r>
          </w:p>
        </w:tc>
      </w:tr>
      <w:tr w:rsidR="00B4395C" w:rsidRPr="006F7701" w:rsidTr="009863A9">
        <w:tc>
          <w:tcPr>
            <w:tcW w:w="7508" w:type="dxa"/>
          </w:tcPr>
          <w:p w:rsidR="00B4395C" w:rsidRPr="006F7701"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Infrastruktūros statiniai</w:t>
            </w:r>
          </w:p>
        </w:tc>
        <w:tc>
          <w:tcPr>
            <w:tcW w:w="2454" w:type="dxa"/>
          </w:tcPr>
          <w:p w:rsidR="00B4395C" w:rsidRPr="006F7701"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80</w:t>
            </w:r>
          </w:p>
        </w:tc>
      </w:tr>
      <w:tr w:rsidR="00B4395C" w:rsidRPr="006F7701" w:rsidTr="009863A9">
        <w:tc>
          <w:tcPr>
            <w:tcW w:w="7508" w:type="dxa"/>
          </w:tcPr>
          <w:p w:rsidR="00B4395C" w:rsidRPr="006F7701"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Kiti statiniai</w:t>
            </w:r>
          </w:p>
        </w:tc>
        <w:tc>
          <w:tcPr>
            <w:tcW w:w="2454" w:type="dxa"/>
          </w:tcPr>
          <w:p w:rsidR="00B4395C" w:rsidRPr="006F7701"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20</w:t>
            </w:r>
          </w:p>
        </w:tc>
      </w:tr>
      <w:tr w:rsidR="00B4395C" w:rsidRPr="006F7701" w:rsidTr="009863A9">
        <w:tc>
          <w:tcPr>
            <w:tcW w:w="7508" w:type="dxa"/>
          </w:tcPr>
          <w:p w:rsidR="00B4395C" w:rsidRPr="006F7701"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Mašinos ir įrenginiai</w:t>
            </w:r>
          </w:p>
        </w:tc>
        <w:tc>
          <w:tcPr>
            <w:tcW w:w="2454" w:type="dxa"/>
          </w:tcPr>
          <w:p w:rsidR="00B4395C" w:rsidRPr="006F7701" w:rsidRDefault="00407DD2"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10</w:t>
            </w:r>
          </w:p>
        </w:tc>
      </w:tr>
      <w:tr w:rsidR="00B4395C" w:rsidRPr="006F7701" w:rsidTr="009863A9">
        <w:tc>
          <w:tcPr>
            <w:tcW w:w="7508" w:type="dxa"/>
          </w:tcPr>
          <w:p w:rsidR="00B4395C" w:rsidRPr="006F7701"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Transporto priemonės</w:t>
            </w:r>
          </w:p>
        </w:tc>
        <w:tc>
          <w:tcPr>
            <w:tcW w:w="2454" w:type="dxa"/>
          </w:tcPr>
          <w:p w:rsidR="00B4395C" w:rsidRPr="006F7701"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6</w:t>
            </w:r>
          </w:p>
        </w:tc>
      </w:tr>
      <w:tr w:rsidR="00B4395C" w:rsidRPr="006F7701" w:rsidTr="009863A9">
        <w:tc>
          <w:tcPr>
            <w:tcW w:w="7508" w:type="dxa"/>
          </w:tcPr>
          <w:p w:rsidR="00B4395C" w:rsidRPr="006F7701"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Baldai ir biuro įranga</w:t>
            </w:r>
          </w:p>
        </w:tc>
        <w:tc>
          <w:tcPr>
            <w:tcW w:w="2454" w:type="dxa"/>
          </w:tcPr>
          <w:p w:rsidR="00B4395C" w:rsidRPr="006F7701"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12</w:t>
            </w:r>
          </w:p>
        </w:tc>
      </w:tr>
      <w:tr w:rsidR="00B4395C" w:rsidRPr="006F7701" w:rsidTr="009863A9">
        <w:tc>
          <w:tcPr>
            <w:tcW w:w="7508" w:type="dxa"/>
          </w:tcPr>
          <w:p w:rsidR="00B4395C" w:rsidRPr="006F7701" w:rsidRDefault="00B4395C" w:rsidP="009863A9">
            <w:pPr>
              <w:widowControl w:val="0"/>
              <w:tabs>
                <w:tab w:val="left" w:pos="0"/>
              </w:tabs>
              <w:suppressAutoHyphens/>
              <w:autoSpaceDE w:val="0"/>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Kitas ilgalaikis materialusis turtas</w:t>
            </w:r>
          </w:p>
        </w:tc>
        <w:tc>
          <w:tcPr>
            <w:tcW w:w="2454" w:type="dxa"/>
          </w:tcPr>
          <w:p w:rsidR="00B4395C" w:rsidRPr="006F7701" w:rsidRDefault="00E5415D" w:rsidP="009863A9">
            <w:pPr>
              <w:widowControl w:val="0"/>
              <w:tabs>
                <w:tab w:val="left" w:pos="0"/>
              </w:tabs>
              <w:suppressAutoHyphens/>
              <w:autoSpaceDE w:val="0"/>
              <w:jc w:val="center"/>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7</w:t>
            </w:r>
          </w:p>
        </w:tc>
      </w:tr>
    </w:tbl>
    <w:p w:rsidR="009863A9" w:rsidRPr="006F7701" w:rsidRDefault="009863A9"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rsidR="00C91F92" w:rsidRPr="006F7701"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Kai turtas parduodamas arba nurašomas, jo įsigijimo savikaina, sukauptas nusidėvėjimas ir, jei yra nuvertėjimas, nurašomi. Pardavimo pelnas ar nuostoliai parodomi atitinkamame veiklos rezultatų ataskaitos straipsnyje.</w:t>
      </w:r>
      <w:r w:rsidRPr="006F7701">
        <w:rPr>
          <w:rFonts w:ascii="Times New Roman" w:eastAsia="Times New Roman" w:hAnsi="Times New Roman" w:cs="Arial"/>
          <w:color w:val="000000" w:themeColor="text1"/>
          <w:sz w:val="24"/>
          <w:szCs w:val="16"/>
          <w:lang w:val="lt-LT" w:eastAsia="ar-SA"/>
        </w:rPr>
        <w:t xml:space="preserve"> </w:t>
      </w:r>
      <w:r w:rsidRPr="006F7701">
        <w:rPr>
          <w:rFonts w:ascii="Times New Roman" w:eastAsia="Times New Roman" w:hAnsi="Times New Roman" w:cs="Arial"/>
          <w:color w:val="000000" w:themeColor="text1"/>
          <w:spacing w:val="6"/>
          <w:sz w:val="24"/>
          <w:szCs w:val="24"/>
          <w:lang w:val="lt-LT" w:eastAsia="ar-SA"/>
        </w:rPr>
        <w:t>I</w:t>
      </w:r>
      <w:r w:rsidRPr="006F7701">
        <w:rPr>
          <w:rFonts w:ascii="Times New Roman" w:eastAsia="Times New Roman" w:hAnsi="Times New Roman" w:cs="Arial"/>
          <w:color w:val="000000" w:themeColor="text1"/>
          <w:spacing w:val="-9"/>
          <w:sz w:val="24"/>
          <w:szCs w:val="24"/>
          <w:lang w:val="lt-LT" w:eastAsia="ar-SA"/>
        </w:rPr>
        <w:t>l</w:t>
      </w:r>
      <w:r w:rsidRPr="006F7701">
        <w:rPr>
          <w:rFonts w:ascii="Times New Roman" w:eastAsia="Times New Roman" w:hAnsi="Times New Roman" w:cs="Arial"/>
          <w:color w:val="000000" w:themeColor="text1"/>
          <w:sz w:val="24"/>
          <w:szCs w:val="24"/>
          <w:lang w:val="lt-LT" w:eastAsia="ar-SA"/>
        </w:rPr>
        <w:t>g</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k</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27"/>
          <w:sz w:val="24"/>
          <w:szCs w:val="24"/>
          <w:lang w:val="lt-LT" w:eastAsia="ar-SA"/>
        </w:rPr>
        <w:t xml:space="preserve"> </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pacing w:val="5"/>
          <w:sz w:val="24"/>
          <w:szCs w:val="24"/>
          <w:lang w:val="lt-LT" w:eastAsia="ar-SA"/>
        </w:rPr>
        <w:t>u</w:t>
      </w:r>
      <w:r w:rsidRPr="006F7701">
        <w:rPr>
          <w:rFonts w:ascii="Times New Roman" w:eastAsia="Times New Roman" w:hAnsi="Times New Roman" w:cs="Arial"/>
          <w:color w:val="000000" w:themeColor="text1"/>
          <w:spacing w:val="3"/>
          <w:sz w:val="24"/>
          <w:szCs w:val="24"/>
          <w:lang w:val="lt-LT" w:eastAsia="ar-SA"/>
        </w:rPr>
        <w:t>s</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22"/>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23"/>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š</w:t>
      </w:r>
      <w:r w:rsidRPr="006F7701">
        <w:rPr>
          <w:rFonts w:ascii="Times New Roman" w:eastAsia="Times New Roman" w:hAnsi="Times New Roman" w:cs="Arial"/>
          <w:color w:val="000000" w:themeColor="text1"/>
          <w:spacing w:val="10"/>
          <w:sz w:val="24"/>
          <w:szCs w:val="24"/>
          <w:lang w:val="lt-LT" w:eastAsia="ar-SA"/>
        </w:rPr>
        <w:t>o</w:t>
      </w:r>
      <w:r w:rsidRPr="006F7701">
        <w:rPr>
          <w:rFonts w:ascii="Times New Roman" w:eastAsia="Times New Roman" w:hAnsi="Times New Roman" w:cs="Arial"/>
          <w:color w:val="000000" w:themeColor="text1"/>
          <w:spacing w:val="-9"/>
          <w:sz w:val="24"/>
          <w:szCs w:val="24"/>
          <w:lang w:val="lt-LT" w:eastAsia="ar-SA"/>
        </w:rPr>
        <w:t>m</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27"/>
          <w:sz w:val="24"/>
          <w:szCs w:val="24"/>
          <w:lang w:val="lt-LT" w:eastAsia="ar-SA"/>
        </w:rPr>
        <w:t xml:space="preserve"> </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š</w:t>
      </w:r>
      <w:r w:rsidRPr="006F7701">
        <w:rPr>
          <w:rFonts w:ascii="Times New Roman" w:eastAsia="Times New Roman" w:hAnsi="Times New Roman" w:cs="Arial"/>
          <w:color w:val="000000" w:themeColor="text1"/>
          <w:spacing w:val="29"/>
          <w:sz w:val="24"/>
          <w:szCs w:val="24"/>
          <w:lang w:val="lt-LT" w:eastAsia="ar-SA"/>
        </w:rPr>
        <w:t xml:space="preserve"> </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p</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1"/>
          <w:sz w:val="24"/>
          <w:szCs w:val="24"/>
          <w:lang w:val="lt-LT" w:eastAsia="ar-SA"/>
        </w:rPr>
        <w:t>it</w:t>
      </w:r>
      <w:r w:rsidRPr="006F7701">
        <w:rPr>
          <w:rFonts w:ascii="Times New Roman" w:eastAsia="Times New Roman" w:hAnsi="Times New Roman" w:cs="Arial"/>
          <w:color w:val="000000" w:themeColor="text1"/>
          <w:spacing w:val="5"/>
          <w:sz w:val="24"/>
          <w:szCs w:val="24"/>
          <w:lang w:val="lt-LT" w:eastAsia="ar-SA"/>
        </w:rPr>
        <w:t>o</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z w:val="24"/>
          <w:szCs w:val="24"/>
          <w:lang w:val="lt-LT" w:eastAsia="ar-SA"/>
        </w:rPr>
        <w:t>,</w:t>
      </w:r>
      <w:r w:rsidRPr="006F7701">
        <w:rPr>
          <w:rFonts w:ascii="Times New Roman" w:eastAsia="Times New Roman" w:hAnsi="Times New Roman" w:cs="Arial"/>
          <w:color w:val="000000" w:themeColor="text1"/>
          <w:spacing w:val="25"/>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27"/>
          <w:sz w:val="24"/>
          <w:szCs w:val="24"/>
          <w:lang w:val="lt-LT" w:eastAsia="ar-SA"/>
        </w:rPr>
        <w:t xml:space="preserve"> </w:t>
      </w:r>
      <w:r w:rsidRPr="006F7701">
        <w:rPr>
          <w:rFonts w:ascii="Times New Roman" w:eastAsia="Times New Roman" w:hAnsi="Times New Roman" w:cs="Arial"/>
          <w:color w:val="000000" w:themeColor="text1"/>
          <w:spacing w:val="1"/>
          <w:sz w:val="24"/>
          <w:szCs w:val="24"/>
          <w:lang w:val="lt-LT" w:eastAsia="ar-SA"/>
        </w:rPr>
        <w:t>j</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24"/>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p</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pacing w:val="-9"/>
          <w:sz w:val="24"/>
          <w:szCs w:val="24"/>
          <w:lang w:val="lt-LT" w:eastAsia="ar-SA"/>
        </w:rPr>
        <w:t>l</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d</w:t>
      </w:r>
      <w:r w:rsidRPr="006F7701">
        <w:rPr>
          <w:rFonts w:ascii="Times New Roman" w:eastAsia="Times New Roman" w:hAnsi="Times New Roman" w:cs="Arial"/>
          <w:color w:val="000000" w:themeColor="text1"/>
          <w:spacing w:val="4"/>
          <w:sz w:val="24"/>
          <w:szCs w:val="24"/>
          <w:lang w:val="lt-LT" w:eastAsia="ar-SA"/>
        </w:rPr>
        <w:t>ž</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z w:val="24"/>
          <w:szCs w:val="24"/>
          <w:lang w:val="lt-LT" w:eastAsia="ar-SA"/>
        </w:rPr>
        <w:t>,</w:t>
      </w:r>
      <w:r w:rsidRPr="006F7701">
        <w:rPr>
          <w:rFonts w:ascii="Times New Roman" w:eastAsia="Times New Roman" w:hAnsi="Times New Roman" w:cs="Arial"/>
          <w:color w:val="000000" w:themeColor="text1"/>
          <w:spacing w:val="31"/>
          <w:sz w:val="24"/>
          <w:szCs w:val="24"/>
          <w:lang w:val="lt-LT" w:eastAsia="ar-SA"/>
        </w:rPr>
        <w:t xml:space="preserve"> </w:t>
      </w:r>
      <w:r w:rsidRPr="006F7701">
        <w:rPr>
          <w:rFonts w:ascii="Times New Roman" w:eastAsia="Times New Roman" w:hAnsi="Times New Roman" w:cs="Arial"/>
          <w:color w:val="000000" w:themeColor="text1"/>
          <w:spacing w:val="2"/>
          <w:sz w:val="24"/>
          <w:szCs w:val="24"/>
          <w:lang w:val="lt-LT" w:eastAsia="ar-SA"/>
        </w:rPr>
        <w:t>L</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5"/>
          <w:sz w:val="24"/>
          <w:szCs w:val="24"/>
          <w:lang w:val="lt-LT" w:eastAsia="ar-SA"/>
        </w:rPr>
        <w:t>v</w:t>
      </w:r>
      <w:r w:rsidRPr="006F7701">
        <w:rPr>
          <w:rFonts w:ascii="Times New Roman" w:eastAsia="Times New Roman" w:hAnsi="Times New Roman" w:cs="Arial"/>
          <w:color w:val="000000" w:themeColor="text1"/>
          <w:spacing w:val="5"/>
          <w:sz w:val="24"/>
          <w:szCs w:val="24"/>
          <w:lang w:val="lt-LT" w:eastAsia="ar-SA"/>
        </w:rPr>
        <w:t>o</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1"/>
          <w:sz w:val="24"/>
          <w:szCs w:val="24"/>
          <w:lang w:val="lt-LT" w:eastAsia="ar-SA"/>
        </w:rPr>
        <w:t xml:space="preserve"> Re</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5"/>
          <w:sz w:val="24"/>
          <w:szCs w:val="24"/>
          <w:lang w:val="lt-LT" w:eastAsia="ar-SA"/>
        </w:rPr>
        <w:t>u</w:t>
      </w:r>
      <w:r w:rsidRPr="006F7701">
        <w:rPr>
          <w:rFonts w:ascii="Times New Roman" w:eastAsia="Times New Roman" w:hAnsi="Times New Roman" w:cs="Arial"/>
          <w:color w:val="000000" w:themeColor="text1"/>
          <w:sz w:val="24"/>
          <w:szCs w:val="24"/>
          <w:lang w:val="lt-LT" w:eastAsia="ar-SA"/>
        </w:rPr>
        <w:t>bl</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5"/>
          <w:sz w:val="24"/>
          <w:szCs w:val="24"/>
          <w:lang w:val="lt-LT" w:eastAsia="ar-SA"/>
        </w:rPr>
        <w:t>o</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20"/>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pacing w:val="-1"/>
          <w:sz w:val="24"/>
          <w:szCs w:val="24"/>
          <w:lang w:val="lt-LT" w:eastAsia="ar-SA"/>
        </w:rPr>
        <w:t>ė</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22"/>
          <w:sz w:val="24"/>
          <w:szCs w:val="24"/>
          <w:lang w:val="lt-LT" w:eastAsia="ar-SA"/>
        </w:rPr>
        <w:t xml:space="preserve"> </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ų</w:t>
      </w:r>
      <w:r w:rsidRPr="006F7701">
        <w:rPr>
          <w:rFonts w:ascii="Times New Roman" w:eastAsia="Times New Roman" w:hAnsi="Times New Roman" w:cs="Arial"/>
          <w:color w:val="000000" w:themeColor="text1"/>
          <w:spacing w:val="21"/>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9"/>
          <w:sz w:val="24"/>
          <w:szCs w:val="24"/>
          <w:lang w:val="lt-LT" w:eastAsia="ar-SA"/>
        </w:rPr>
        <w:t>y</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a</w:t>
      </w:r>
      <w:r w:rsidRPr="006F7701">
        <w:rPr>
          <w:rFonts w:ascii="Times New Roman" w:eastAsia="Times New Roman" w:hAnsi="Times New Roman" w:cs="Arial"/>
          <w:color w:val="000000" w:themeColor="text1"/>
          <w:spacing w:val="19"/>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5"/>
          <w:sz w:val="24"/>
          <w:szCs w:val="24"/>
          <w:lang w:val="lt-LT" w:eastAsia="ar-SA"/>
        </w:rPr>
        <w:t>v</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z w:val="24"/>
          <w:szCs w:val="24"/>
          <w:lang w:val="lt-LT" w:eastAsia="ar-SA"/>
        </w:rPr>
        <w:t>ka</w:t>
      </w:r>
      <w:r w:rsidRPr="006F7701">
        <w:rPr>
          <w:rFonts w:ascii="Times New Roman" w:eastAsia="Times New Roman" w:hAnsi="Times New Roman" w:cs="Arial"/>
          <w:color w:val="000000" w:themeColor="text1"/>
          <w:spacing w:val="19"/>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ž</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10"/>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21"/>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l</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ngu</w:t>
      </w:r>
      <w:r w:rsidRPr="006F7701">
        <w:rPr>
          <w:rFonts w:ascii="Times New Roman" w:eastAsia="Times New Roman" w:hAnsi="Times New Roman" w:cs="Arial"/>
          <w:color w:val="000000" w:themeColor="text1"/>
          <w:spacing w:val="17"/>
          <w:sz w:val="24"/>
          <w:szCs w:val="24"/>
          <w:lang w:val="lt-LT" w:eastAsia="ar-SA"/>
        </w:rPr>
        <w:t xml:space="preserve"> </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pacing w:val="-5"/>
          <w:sz w:val="24"/>
          <w:szCs w:val="24"/>
          <w:lang w:val="lt-LT" w:eastAsia="ar-SA"/>
        </w:rPr>
        <w:t>b</w:t>
      </w:r>
      <w:r w:rsidRPr="006F7701">
        <w:rPr>
          <w:rFonts w:ascii="Times New Roman" w:eastAsia="Times New Roman" w:hAnsi="Times New Roman" w:cs="Arial"/>
          <w:color w:val="000000" w:themeColor="text1"/>
          <w:sz w:val="24"/>
          <w:szCs w:val="24"/>
          <w:lang w:val="lt-LT" w:eastAsia="ar-SA"/>
        </w:rPr>
        <w:t>a</w:t>
      </w:r>
      <w:r w:rsidRPr="006F7701">
        <w:rPr>
          <w:rFonts w:ascii="Times New Roman" w:eastAsia="Times New Roman" w:hAnsi="Times New Roman" w:cs="Arial"/>
          <w:color w:val="000000" w:themeColor="text1"/>
          <w:spacing w:val="25"/>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10"/>
          <w:sz w:val="24"/>
          <w:szCs w:val="24"/>
          <w:lang w:val="lt-LT" w:eastAsia="ar-SA"/>
        </w:rPr>
        <w:t>t</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19"/>
          <w:sz w:val="24"/>
          <w:szCs w:val="24"/>
          <w:lang w:val="lt-LT" w:eastAsia="ar-SA"/>
        </w:rPr>
        <w:t xml:space="preserve"> </w:t>
      </w:r>
      <w:r w:rsidRPr="006F7701">
        <w:rPr>
          <w:rFonts w:ascii="Times New Roman" w:eastAsia="Times New Roman" w:hAnsi="Times New Roman" w:cs="Arial"/>
          <w:color w:val="000000" w:themeColor="text1"/>
          <w:spacing w:val="6"/>
          <w:sz w:val="24"/>
          <w:szCs w:val="24"/>
          <w:lang w:val="lt-LT" w:eastAsia="ar-SA"/>
        </w:rPr>
        <w:t>(</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z w:val="24"/>
          <w:szCs w:val="24"/>
          <w:lang w:val="lt-LT" w:eastAsia="ar-SA"/>
        </w:rPr>
        <w:t>g</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li</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2"/>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ud</w:t>
      </w:r>
      <w:r w:rsidRPr="006F7701">
        <w:rPr>
          <w:rFonts w:ascii="Times New Roman" w:eastAsia="Times New Roman" w:hAnsi="Times New Roman" w:cs="Arial"/>
          <w:color w:val="000000" w:themeColor="text1"/>
          <w:spacing w:val="5"/>
          <w:sz w:val="24"/>
          <w:szCs w:val="24"/>
          <w:lang w:val="lt-LT" w:eastAsia="ar-SA"/>
        </w:rPr>
        <w:t>ot</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w:t>
      </w:r>
      <w:r w:rsidRPr="006F7701">
        <w:rPr>
          <w:rFonts w:ascii="Times New Roman" w:eastAsia="Times New Roman" w:hAnsi="Times New Roman" w:cs="Arial"/>
          <w:color w:val="000000" w:themeColor="text1"/>
          <w:spacing w:val="8"/>
          <w:sz w:val="24"/>
          <w:szCs w:val="24"/>
          <w:lang w:val="lt-LT" w:eastAsia="ar-SA"/>
        </w:rPr>
        <w:t xml:space="preserve"> </w:t>
      </w:r>
      <w:r w:rsidRPr="006F7701">
        <w:rPr>
          <w:rFonts w:ascii="Times New Roman" w:eastAsia="Times New Roman" w:hAnsi="Times New Roman" w:cs="Arial"/>
          <w:color w:val="000000" w:themeColor="text1"/>
          <w:spacing w:val="-9"/>
          <w:sz w:val="24"/>
          <w:szCs w:val="24"/>
          <w:lang w:val="lt-LT" w:eastAsia="ar-SA"/>
        </w:rPr>
        <w:t>y</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z w:val="24"/>
          <w:szCs w:val="24"/>
          <w:lang w:val="lt-LT" w:eastAsia="ar-SA"/>
        </w:rPr>
        <w:t>a</w:t>
      </w:r>
      <w:r w:rsidRPr="006F7701">
        <w:rPr>
          <w:rFonts w:ascii="Times New Roman" w:eastAsia="Times New Roman" w:hAnsi="Times New Roman" w:cs="Arial"/>
          <w:color w:val="000000" w:themeColor="text1"/>
          <w:spacing w:val="1"/>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d</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3"/>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d</w:t>
      </w:r>
      <w:r w:rsidRPr="006F7701">
        <w:rPr>
          <w:rFonts w:ascii="Times New Roman" w:eastAsia="Times New Roman" w:hAnsi="Times New Roman" w:cs="Arial"/>
          <w:color w:val="000000" w:themeColor="text1"/>
          <w:spacing w:val="4"/>
          <w:sz w:val="24"/>
          <w:szCs w:val="24"/>
          <w:lang w:val="lt-LT" w:eastAsia="ar-SA"/>
        </w:rPr>
        <w:t>ė</w:t>
      </w:r>
      <w:r w:rsidRPr="006F7701">
        <w:rPr>
          <w:rFonts w:ascii="Times New Roman" w:eastAsia="Times New Roman" w:hAnsi="Times New Roman" w:cs="Arial"/>
          <w:color w:val="000000" w:themeColor="text1"/>
          <w:sz w:val="24"/>
          <w:szCs w:val="24"/>
          <w:lang w:val="lt-LT" w:eastAsia="ar-SA"/>
        </w:rPr>
        <w:t>l</w:t>
      </w:r>
      <w:r w:rsidRPr="006F7701">
        <w:rPr>
          <w:rFonts w:ascii="Times New Roman" w:eastAsia="Times New Roman" w:hAnsi="Times New Roman" w:cs="Arial"/>
          <w:color w:val="000000" w:themeColor="text1"/>
          <w:spacing w:val="-2"/>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v</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g</w:t>
      </w:r>
      <w:r w:rsidRPr="006F7701">
        <w:rPr>
          <w:rFonts w:ascii="Times New Roman" w:eastAsia="Times New Roman" w:hAnsi="Times New Roman" w:cs="Arial"/>
          <w:color w:val="000000" w:themeColor="text1"/>
          <w:spacing w:val="-5"/>
          <w:sz w:val="24"/>
          <w:szCs w:val="24"/>
          <w:lang w:val="lt-LT" w:eastAsia="ar-SA"/>
        </w:rPr>
        <w:t>y</w:t>
      </w:r>
      <w:r w:rsidRPr="006F7701">
        <w:rPr>
          <w:rFonts w:ascii="Times New Roman" w:eastAsia="Times New Roman" w:hAnsi="Times New Roman" w:cs="Arial"/>
          <w:color w:val="000000" w:themeColor="text1"/>
          <w:spacing w:val="3"/>
          <w:sz w:val="24"/>
          <w:szCs w:val="24"/>
          <w:lang w:val="lt-LT" w:eastAsia="ar-SA"/>
        </w:rPr>
        <w:t>s</w:t>
      </w:r>
      <w:r w:rsidRPr="006F7701">
        <w:rPr>
          <w:rFonts w:ascii="Times New Roman" w:eastAsia="Times New Roman" w:hAnsi="Times New Roman" w:cs="Arial"/>
          <w:color w:val="000000" w:themeColor="text1"/>
          <w:spacing w:val="4"/>
          <w:sz w:val="24"/>
          <w:szCs w:val="24"/>
          <w:lang w:val="lt-LT" w:eastAsia="ar-SA"/>
        </w:rPr>
        <w:t>č</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ų,</w:t>
      </w:r>
      <w:r w:rsidRPr="006F7701">
        <w:rPr>
          <w:rFonts w:ascii="Times New Roman" w:eastAsia="Times New Roman" w:hAnsi="Times New Roman" w:cs="Arial"/>
          <w:color w:val="000000" w:themeColor="text1"/>
          <w:spacing w:val="-2"/>
          <w:sz w:val="24"/>
          <w:szCs w:val="24"/>
          <w:lang w:val="lt-LT" w:eastAsia="ar-SA"/>
        </w:rPr>
        <w:t xml:space="preserve"> s</w:t>
      </w:r>
      <w:r w:rsidRPr="006F7701">
        <w:rPr>
          <w:rFonts w:ascii="Times New Roman" w:eastAsia="Times New Roman" w:hAnsi="Times New Roman" w:cs="Arial"/>
          <w:color w:val="000000" w:themeColor="text1"/>
          <w:spacing w:val="10"/>
          <w:sz w:val="24"/>
          <w:szCs w:val="24"/>
          <w:lang w:val="lt-LT" w:eastAsia="ar-SA"/>
        </w:rPr>
        <w:t>t</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c</w:t>
      </w:r>
      <w:r w:rsidRPr="006F7701">
        <w:rPr>
          <w:rFonts w:ascii="Times New Roman" w:eastAsia="Times New Roman" w:hAnsi="Times New Roman" w:cs="Arial"/>
          <w:color w:val="000000" w:themeColor="text1"/>
          <w:sz w:val="24"/>
          <w:szCs w:val="24"/>
          <w:lang w:val="lt-LT" w:eastAsia="ar-SA"/>
        </w:rPr>
        <w:t>h</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ų</w:t>
      </w:r>
      <w:r w:rsidRPr="006F7701">
        <w:rPr>
          <w:rFonts w:ascii="Times New Roman" w:eastAsia="Times New Roman" w:hAnsi="Times New Roman" w:cs="Arial"/>
          <w:color w:val="000000" w:themeColor="text1"/>
          <w:spacing w:val="-1"/>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n</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pacing w:val="-9"/>
          <w:sz w:val="24"/>
          <w:szCs w:val="24"/>
          <w:lang w:val="lt-LT" w:eastAsia="ar-SA"/>
        </w:rPr>
        <w:t>l</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im</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ų</w:t>
      </w:r>
      <w:r w:rsidRPr="006F7701">
        <w:rPr>
          <w:rFonts w:ascii="Times New Roman" w:eastAsia="Times New Roman" w:hAnsi="Times New Roman" w:cs="Arial"/>
          <w:color w:val="000000" w:themeColor="text1"/>
          <w:spacing w:val="1"/>
          <w:sz w:val="24"/>
          <w:szCs w:val="24"/>
          <w:lang w:val="lt-LT" w:eastAsia="ar-SA"/>
        </w:rPr>
        <w:t xml:space="preserve"> </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r</w:t>
      </w:r>
      <w:r w:rsidRPr="006F7701">
        <w:rPr>
          <w:rFonts w:ascii="Times New Roman" w:eastAsia="Times New Roman" w:hAnsi="Times New Roman" w:cs="Arial"/>
          <w:color w:val="000000" w:themeColor="text1"/>
          <w:spacing w:val="3"/>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k</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ų p</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1"/>
          <w:sz w:val="24"/>
          <w:szCs w:val="24"/>
          <w:lang w:val="lt-LT" w:eastAsia="ar-SA"/>
        </w:rPr>
        <w:t>ež</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pacing w:val="4"/>
          <w:sz w:val="24"/>
          <w:szCs w:val="24"/>
          <w:lang w:val="lt-LT" w:eastAsia="ar-SA"/>
        </w:rPr>
        <w:t>č</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 xml:space="preserve">ų. </w:t>
      </w:r>
    </w:p>
    <w:p w:rsidR="00C91F92" w:rsidRPr="006F7701"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rsidR="002E1FA3" w:rsidRPr="006F7701"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color w:val="000000" w:themeColor="text1"/>
          <w:spacing w:val="-1"/>
          <w:w w:val="103"/>
          <w:sz w:val="24"/>
          <w:szCs w:val="24"/>
          <w:lang w:val="lt-LT" w:eastAsia="ar-SA"/>
        </w:rPr>
      </w:pPr>
      <w:r w:rsidRPr="006F7701">
        <w:rPr>
          <w:rFonts w:ascii="Times New Roman" w:eastAsia="Times New Roman" w:hAnsi="Times New Roman" w:cs="Times New Roman"/>
          <w:b/>
          <w:bCs/>
          <w:color w:val="000000" w:themeColor="text1"/>
          <w:spacing w:val="-1"/>
          <w:w w:val="103"/>
          <w:sz w:val="24"/>
          <w:szCs w:val="24"/>
          <w:lang w:val="lt-LT" w:eastAsia="ar-SA"/>
        </w:rPr>
        <w:t>Atsargos</w:t>
      </w:r>
    </w:p>
    <w:p w:rsidR="00C91F92" w:rsidRPr="006F7701" w:rsidRDefault="00C91F92" w:rsidP="00C91F92">
      <w:pPr>
        <w:suppressAutoHyphens/>
        <w:spacing w:after="0" w:line="240" w:lineRule="auto"/>
        <w:ind w:firstLine="720"/>
        <w:jc w:val="both"/>
        <w:rPr>
          <w:rFonts w:ascii="Times New Roman" w:eastAsia="Times New Roman" w:hAnsi="Times New Roman" w:cs="Arial"/>
          <w:color w:val="000000" w:themeColor="text1"/>
          <w:sz w:val="24"/>
          <w:szCs w:val="16"/>
          <w:lang w:val="lt-LT" w:eastAsia="ar-SA"/>
        </w:rPr>
      </w:pPr>
    </w:p>
    <w:p w:rsidR="00C91F92" w:rsidRPr="006F7701"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color w:val="000000" w:themeColor="text1"/>
          <w:spacing w:val="27"/>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Atsargų apskaitos metodai ir taisyklės nustatyti 8-ajame VSAFAS „Atsargos“.</w:t>
      </w:r>
      <w:r w:rsidRPr="006F7701">
        <w:rPr>
          <w:rFonts w:ascii="Times New Roman" w:eastAsia="Times New Roman" w:hAnsi="Times New Roman" w:cs="Arial"/>
          <w:b/>
          <w:bCs/>
          <w:color w:val="000000" w:themeColor="text1"/>
          <w:sz w:val="24"/>
          <w:szCs w:val="24"/>
          <w:lang w:val="lt-LT" w:eastAsia="ar-SA"/>
        </w:rPr>
        <w:t xml:space="preserve"> </w:t>
      </w:r>
      <w:r w:rsidRPr="006F7701">
        <w:rPr>
          <w:rFonts w:ascii="Times New Roman" w:eastAsia="Times New Roman" w:hAnsi="Times New Roman" w:cs="Arial"/>
          <w:bCs/>
          <w:color w:val="000000" w:themeColor="text1"/>
          <w:sz w:val="24"/>
          <w:szCs w:val="24"/>
          <w:lang w:val="lt-LT" w:eastAsia="ar-SA"/>
        </w:rPr>
        <w:t>A</w:t>
      </w:r>
      <w:r w:rsidRPr="006F7701">
        <w:rPr>
          <w:rFonts w:ascii="Times New Roman" w:eastAsia="Times New Roman" w:hAnsi="Times New Roman" w:cs="Arial"/>
          <w:bCs/>
          <w:color w:val="000000" w:themeColor="text1"/>
          <w:spacing w:val="2"/>
          <w:sz w:val="24"/>
          <w:szCs w:val="24"/>
          <w:lang w:val="lt-LT" w:eastAsia="ar-SA"/>
        </w:rPr>
        <w:t>t</w:t>
      </w:r>
      <w:r w:rsidRPr="006F7701">
        <w:rPr>
          <w:rFonts w:ascii="Times New Roman" w:eastAsia="Times New Roman" w:hAnsi="Times New Roman" w:cs="Arial"/>
          <w:bCs/>
          <w:color w:val="000000" w:themeColor="text1"/>
          <w:spacing w:val="-2"/>
          <w:sz w:val="24"/>
          <w:szCs w:val="24"/>
          <w:lang w:val="lt-LT" w:eastAsia="ar-SA"/>
        </w:rPr>
        <w:t>s</w:t>
      </w:r>
      <w:r w:rsidRPr="006F7701">
        <w:rPr>
          <w:rFonts w:ascii="Times New Roman" w:eastAsia="Times New Roman" w:hAnsi="Times New Roman" w:cs="Arial"/>
          <w:bCs/>
          <w:color w:val="000000" w:themeColor="text1"/>
          <w:sz w:val="24"/>
          <w:szCs w:val="24"/>
          <w:lang w:val="lt-LT" w:eastAsia="ar-SA"/>
        </w:rPr>
        <w:t>a</w:t>
      </w:r>
      <w:r w:rsidRPr="006F7701">
        <w:rPr>
          <w:rFonts w:ascii="Times New Roman" w:eastAsia="Times New Roman" w:hAnsi="Times New Roman" w:cs="Arial"/>
          <w:bCs/>
          <w:color w:val="000000" w:themeColor="text1"/>
          <w:spacing w:val="-5"/>
          <w:sz w:val="24"/>
          <w:szCs w:val="24"/>
          <w:lang w:val="lt-LT" w:eastAsia="ar-SA"/>
        </w:rPr>
        <w:t>r</w:t>
      </w:r>
      <w:r w:rsidRPr="006F7701">
        <w:rPr>
          <w:rFonts w:ascii="Times New Roman" w:eastAsia="Times New Roman" w:hAnsi="Times New Roman" w:cs="Arial"/>
          <w:bCs/>
          <w:color w:val="000000" w:themeColor="text1"/>
          <w:sz w:val="24"/>
          <w:szCs w:val="24"/>
          <w:lang w:val="lt-LT" w:eastAsia="ar-SA"/>
        </w:rPr>
        <w:t>g</w:t>
      </w:r>
      <w:r w:rsidRPr="006F7701">
        <w:rPr>
          <w:rFonts w:ascii="Times New Roman" w:eastAsia="Times New Roman" w:hAnsi="Times New Roman" w:cs="Arial"/>
          <w:bCs/>
          <w:color w:val="000000" w:themeColor="text1"/>
          <w:spacing w:val="5"/>
          <w:sz w:val="24"/>
          <w:szCs w:val="24"/>
          <w:lang w:val="lt-LT" w:eastAsia="ar-SA"/>
        </w:rPr>
        <w:t>o</w:t>
      </w:r>
      <w:r w:rsidRPr="006F7701">
        <w:rPr>
          <w:rFonts w:ascii="Times New Roman" w:eastAsia="Times New Roman" w:hAnsi="Times New Roman" w:cs="Arial"/>
          <w:bCs/>
          <w:color w:val="000000" w:themeColor="text1"/>
          <w:spacing w:val="-3"/>
          <w:sz w:val="24"/>
          <w:szCs w:val="24"/>
          <w:lang w:val="lt-LT" w:eastAsia="ar-SA"/>
        </w:rPr>
        <w:t>m</w:t>
      </w:r>
      <w:r w:rsidRPr="006F7701">
        <w:rPr>
          <w:rFonts w:ascii="Times New Roman" w:eastAsia="Times New Roman" w:hAnsi="Times New Roman" w:cs="Arial"/>
          <w:bCs/>
          <w:color w:val="000000" w:themeColor="text1"/>
          <w:spacing w:val="1"/>
          <w:sz w:val="24"/>
          <w:szCs w:val="24"/>
          <w:lang w:val="lt-LT" w:eastAsia="ar-SA"/>
        </w:rPr>
        <w:t>i</w:t>
      </w:r>
      <w:r w:rsidRPr="006F7701">
        <w:rPr>
          <w:rFonts w:ascii="Times New Roman" w:eastAsia="Times New Roman" w:hAnsi="Times New Roman" w:cs="Arial"/>
          <w:bCs/>
          <w:color w:val="000000" w:themeColor="text1"/>
          <w:sz w:val="24"/>
          <w:szCs w:val="24"/>
          <w:lang w:val="lt-LT" w:eastAsia="ar-SA"/>
        </w:rPr>
        <w:t xml:space="preserve">s </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5"/>
          <w:sz w:val="24"/>
          <w:szCs w:val="24"/>
          <w:lang w:val="lt-LT" w:eastAsia="ar-SA"/>
        </w:rPr>
        <w:t>o</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 xml:space="preserve">s </w:t>
      </w:r>
      <w:r w:rsidRPr="006F7701">
        <w:rPr>
          <w:rFonts w:ascii="Times New Roman" w:eastAsia="Times New Roman" w:hAnsi="Times New Roman" w:cs="Arial"/>
          <w:color w:val="000000" w:themeColor="text1"/>
          <w:spacing w:val="-4"/>
          <w:sz w:val="24"/>
          <w:szCs w:val="24"/>
          <w:lang w:val="lt-LT" w:eastAsia="ar-SA"/>
        </w:rPr>
        <w:t>įstaigos</w:t>
      </w:r>
      <w:r w:rsidRPr="006F7701">
        <w:rPr>
          <w:rFonts w:ascii="Times New Roman" w:eastAsia="Times New Roman" w:hAnsi="Times New Roman" w:cs="Arial"/>
          <w:color w:val="000000" w:themeColor="text1"/>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9"/>
          <w:sz w:val="24"/>
          <w:szCs w:val="24"/>
          <w:lang w:val="lt-LT" w:eastAsia="ar-SA"/>
        </w:rPr>
        <w:t>m</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k</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 xml:space="preserve">s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3"/>
          <w:sz w:val="24"/>
          <w:szCs w:val="24"/>
          <w:lang w:val="lt-LT" w:eastAsia="ar-SA"/>
        </w:rPr>
        <w:t>r</w:t>
      </w:r>
      <w:r w:rsidRPr="006F7701">
        <w:rPr>
          <w:rFonts w:ascii="Times New Roman" w:eastAsia="Times New Roman" w:hAnsi="Times New Roman" w:cs="Arial"/>
          <w:color w:val="000000" w:themeColor="text1"/>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z w:val="24"/>
          <w:szCs w:val="24"/>
          <w:lang w:val="lt-LT" w:eastAsia="ar-SA"/>
        </w:rPr>
        <w:t>, ku</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z w:val="24"/>
          <w:szCs w:val="24"/>
          <w:lang w:val="lt-LT" w:eastAsia="ar-SA"/>
        </w:rPr>
        <w:t>į p</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z w:val="24"/>
          <w:szCs w:val="24"/>
          <w:lang w:val="lt-LT" w:eastAsia="ar-SA"/>
        </w:rPr>
        <w:t>r</w:t>
      </w:r>
      <w:r w:rsidRPr="006F7701">
        <w:rPr>
          <w:rFonts w:ascii="Times New Roman" w:eastAsia="Times New Roman" w:hAnsi="Times New Roman" w:cs="Arial"/>
          <w:color w:val="000000" w:themeColor="text1"/>
          <w:spacing w:val="25"/>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v</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pacing w:val="-5"/>
          <w:sz w:val="24"/>
          <w:szCs w:val="24"/>
          <w:lang w:val="lt-LT" w:eastAsia="ar-SA"/>
        </w:rPr>
        <w:t>neri</w:t>
      </w:r>
      <w:r w:rsidRPr="006F7701">
        <w:rPr>
          <w:rFonts w:ascii="Times New Roman" w:eastAsia="Times New Roman" w:hAnsi="Times New Roman" w:cs="Arial"/>
          <w:color w:val="000000" w:themeColor="text1"/>
          <w:spacing w:val="5"/>
          <w:sz w:val="24"/>
          <w:szCs w:val="24"/>
          <w:lang w:val="lt-LT" w:eastAsia="ar-SA"/>
        </w:rPr>
        <w:t>u</w:t>
      </w:r>
      <w:r w:rsidRPr="006F7701">
        <w:rPr>
          <w:rFonts w:ascii="Times New Roman" w:eastAsia="Times New Roman" w:hAnsi="Times New Roman" w:cs="Arial"/>
          <w:color w:val="000000" w:themeColor="text1"/>
          <w:sz w:val="24"/>
          <w:szCs w:val="24"/>
          <w:lang w:val="lt-LT" w:eastAsia="ar-SA"/>
        </w:rPr>
        <w:t xml:space="preserve">s </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 xml:space="preserve">us </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z w:val="24"/>
          <w:szCs w:val="24"/>
          <w:lang w:val="lt-LT" w:eastAsia="ar-SA"/>
        </w:rPr>
        <w:t>un</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ud</w:t>
      </w:r>
      <w:r w:rsidRPr="006F7701">
        <w:rPr>
          <w:rFonts w:ascii="Times New Roman" w:eastAsia="Times New Roman" w:hAnsi="Times New Roman" w:cs="Arial"/>
          <w:color w:val="000000" w:themeColor="text1"/>
          <w:spacing w:val="10"/>
          <w:sz w:val="24"/>
          <w:szCs w:val="24"/>
          <w:lang w:val="lt-LT" w:eastAsia="ar-SA"/>
        </w:rPr>
        <w:t>o</w:t>
      </w:r>
      <w:r w:rsidRPr="006F7701">
        <w:rPr>
          <w:rFonts w:ascii="Times New Roman" w:eastAsia="Times New Roman" w:hAnsi="Times New Roman" w:cs="Arial"/>
          <w:color w:val="000000" w:themeColor="text1"/>
          <w:spacing w:val="-9"/>
          <w:sz w:val="24"/>
          <w:szCs w:val="24"/>
          <w:lang w:val="lt-LT" w:eastAsia="ar-SA"/>
        </w:rPr>
        <w:t>j</w:t>
      </w:r>
      <w:r w:rsidRPr="006F7701">
        <w:rPr>
          <w:rFonts w:ascii="Times New Roman" w:eastAsia="Times New Roman" w:hAnsi="Times New Roman" w:cs="Arial"/>
          <w:color w:val="000000" w:themeColor="text1"/>
          <w:sz w:val="24"/>
          <w:szCs w:val="24"/>
          <w:lang w:val="lt-LT" w:eastAsia="ar-SA"/>
        </w:rPr>
        <w:t>a</w:t>
      </w:r>
      <w:r w:rsidRPr="006F7701">
        <w:rPr>
          <w:rFonts w:ascii="Times New Roman" w:eastAsia="Times New Roman" w:hAnsi="Times New Roman" w:cs="Arial"/>
          <w:color w:val="000000" w:themeColor="text1"/>
          <w:spacing w:val="23"/>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j</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9"/>
          <w:sz w:val="24"/>
          <w:szCs w:val="24"/>
          <w:lang w:val="lt-LT" w:eastAsia="ar-SA"/>
        </w:rPr>
        <w:t>m</w:t>
      </w:r>
      <w:r w:rsidRPr="006F7701">
        <w:rPr>
          <w:rFonts w:ascii="Times New Roman" w:eastAsia="Times New Roman" w:hAnsi="Times New Roman" w:cs="Arial"/>
          <w:color w:val="000000" w:themeColor="text1"/>
          <w:spacing w:val="10"/>
          <w:sz w:val="24"/>
          <w:szCs w:val="24"/>
          <w:lang w:val="lt-LT" w:eastAsia="ar-SA"/>
        </w:rPr>
        <w:t>o</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z w:val="24"/>
          <w:szCs w:val="24"/>
          <w:lang w:val="lt-LT" w:eastAsia="ar-SA"/>
        </w:rPr>
        <w:t>s u</w:t>
      </w:r>
      <w:r w:rsidRPr="006F7701">
        <w:rPr>
          <w:rFonts w:ascii="Times New Roman" w:eastAsia="Times New Roman" w:hAnsi="Times New Roman" w:cs="Arial"/>
          <w:color w:val="000000" w:themeColor="text1"/>
          <w:spacing w:val="-1"/>
          <w:sz w:val="24"/>
          <w:szCs w:val="24"/>
          <w:lang w:val="lt-LT" w:eastAsia="ar-SA"/>
        </w:rPr>
        <w:t>ž</w:t>
      </w:r>
      <w:r w:rsidRPr="006F7701">
        <w:rPr>
          <w:rFonts w:ascii="Times New Roman" w:eastAsia="Times New Roman" w:hAnsi="Times New Roman" w:cs="Arial"/>
          <w:color w:val="000000" w:themeColor="text1"/>
          <w:spacing w:val="5"/>
          <w:sz w:val="24"/>
          <w:szCs w:val="24"/>
          <w:lang w:val="lt-LT" w:eastAsia="ar-SA"/>
        </w:rPr>
        <w:t>d</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pacing w:val="-5"/>
          <w:sz w:val="24"/>
          <w:szCs w:val="24"/>
          <w:lang w:val="lt-LT" w:eastAsia="ar-SA"/>
        </w:rPr>
        <w:t>b</w:t>
      </w:r>
      <w:r w:rsidRPr="006F7701">
        <w:rPr>
          <w:rFonts w:ascii="Times New Roman" w:eastAsia="Times New Roman" w:hAnsi="Times New Roman" w:cs="Arial"/>
          <w:color w:val="000000" w:themeColor="text1"/>
          <w:spacing w:val="10"/>
          <w:sz w:val="24"/>
          <w:szCs w:val="24"/>
          <w:lang w:val="lt-LT" w:eastAsia="ar-SA"/>
        </w:rPr>
        <w:t>t</w:t>
      </w:r>
      <w:r w:rsidRPr="006F7701">
        <w:rPr>
          <w:rFonts w:ascii="Times New Roman" w:eastAsia="Times New Roman" w:hAnsi="Times New Roman" w:cs="Arial"/>
          <w:color w:val="000000" w:themeColor="text1"/>
          <w:sz w:val="24"/>
          <w:szCs w:val="24"/>
          <w:lang w:val="lt-LT" w:eastAsia="ar-SA"/>
        </w:rPr>
        <w:t xml:space="preserve">i </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r v</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2"/>
          <w:sz w:val="24"/>
          <w:szCs w:val="24"/>
          <w:lang w:val="lt-LT" w:eastAsia="ar-SA"/>
        </w:rPr>
        <w:t>š</w:t>
      </w:r>
      <w:r w:rsidRPr="006F7701">
        <w:rPr>
          <w:rFonts w:ascii="Times New Roman" w:eastAsia="Times New Roman" w:hAnsi="Times New Roman" w:cs="Arial"/>
          <w:color w:val="000000" w:themeColor="text1"/>
          <w:spacing w:val="5"/>
          <w:sz w:val="24"/>
          <w:szCs w:val="24"/>
          <w:lang w:val="lt-LT" w:eastAsia="ar-SA"/>
        </w:rPr>
        <w:t>o</w:t>
      </w:r>
      <w:r w:rsidRPr="006F7701">
        <w:rPr>
          <w:rFonts w:ascii="Times New Roman" w:eastAsia="Times New Roman" w:hAnsi="Times New Roman" w:cs="Arial"/>
          <w:color w:val="000000" w:themeColor="text1"/>
          <w:spacing w:val="3"/>
          <w:sz w:val="24"/>
          <w:szCs w:val="24"/>
          <w:lang w:val="lt-LT" w:eastAsia="ar-SA"/>
        </w:rPr>
        <w:t>s</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10"/>
          <w:sz w:val="24"/>
          <w:szCs w:val="24"/>
          <w:lang w:val="lt-LT" w:eastAsia="ar-SA"/>
        </w:rPr>
        <w:t>o</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z w:val="24"/>
          <w:szCs w:val="24"/>
          <w:lang w:val="lt-LT" w:eastAsia="ar-SA"/>
        </w:rPr>
        <w:t>s p</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3"/>
          <w:sz w:val="24"/>
          <w:szCs w:val="24"/>
          <w:lang w:val="lt-LT" w:eastAsia="ar-SA"/>
        </w:rPr>
        <w:t>s</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4"/>
          <w:sz w:val="24"/>
          <w:szCs w:val="24"/>
          <w:lang w:val="lt-LT" w:eastAsia="ar-SA"/>
        </w:rPr>
        <w:t>g</w:t>
      </w:r>
      <w:r w:rsidRPr="006F7701">
        <w:rPr>
          <w:rFonts w:ascii="Times New Roman" w:eastAsia="Times New Roman" w:hAnsi="Times New Roman" w:cs="Arial"/>
          <w:color w:val="000000" w:themeColor="text1"/>
          <w:spacing w:val="5"/>
          <w:sz w:val="24"/>
          <w:szCs w:val="24"/>
          <w:lang w:val="lt-LT" w:eastAsia="ar-SA"/>
        </w:rPr>
        <w:t>o</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z w:val="24"/>
          <w:szCs w:val="24"/>
          <w:lang w:val="lt-LT" w:eastAsia="ar-SA"/>
        </w:rPr>
        <w:t xml:space="preserve">s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10"/>
          <w:sz w:val="24"/>
          <w:szCs w:val="24"/>
          <w:lang w:val="lt-LT" w:eastAsia="ar-SA"/>
        </w:rPr>
        <w:t>t</w:t>
      </w:r>
      <w:r w:rsidRPr="006F7701">
        <w:rPr>
          <w:rFonts w:ascii="Times New Roman" w:eastAsia="Times New Roman" w:hAnsi="Times New Roman" w:cs="Arial"/>
          <w:color w:val="000000" w:themeColor="text1"/>
          <w:sz w:val="24"/>
          <w:szCs w:val="24"/>
          <w:lang w:val="lt-LT" w:eastAsia="ar-SA"/>
        </w:rPr>
        <w:t xml:space="preserve">i </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pacing w:val="-5"/>
          <w:sz w:val="24"/>
          <w:szCs w:val="24"/>
          <w:lang w:val="lt-LT" w:eastAsia="ar-SA"/>
        </w:rPr>
        <w:t>b</w:t>
      </w:r>
      <w:r w:rsidRPr="006F7701">
        <w:rPr>
          <w:rFonts w:ascii="Times New Roman" w:eastAsia="Times New Roman" w:hAnsi="Times New Roman" w:cs="Arial"/>
          <w:color w:val="000000" w:themeColor="text1"/>
          <w:sz w:val="24"/>
          <w:szCs w:val="24"/>
          <w:lang w:val="lt-LT" w:eastAsia="ar-SA"/>
        </w:rPr>
        <w:t>a ku</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 xml:space="preserve">s </w:t>
      </w:r>
      <w:r w:rsidRPr="006F7701">
        <w:rPr>
          <w:rFonts w:ascii="Times New Roman" w:eastAsia="Times New Roman" w:hAnsi="Times New Roman" w:cs="Arial"/>
          <w:color w:val="000000" w:themeColor="text1"/>
          <w:spacing w:val="-9"/>
          <w:sz w:val="24"/>
          <w:szCs w:val="24"/>
          <w:lang w:val="lt-LT" w:eastAsia="ar-SA"/>
        </w:rPr>
        <w:t>y</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z w:val="24"/>
          <w:szCs w:val="24"/>
          <w:lang w:val="lt-LT" w:eastAsia="ar-SA"/>
        </w:rPr>
        <w:t xml:space="preserve">a </w:t>
      </w:r>
      <w:r w:rsidRPr="006F7701">
        <w:rPr>
          <w:rFonts w:ascii="Times New Roman" w:eastAsia="Times New Roman" w:hAnsi="Times New Roman" w:cs="Arial"/>
          <w:color w:val="000000" w:themeColor="text1"/>
          <w:spacing w:val="-9"/>
          <w:sz w:val="24"/>
          <w:szCs w:val="24"/>
          <w:lang w:val="lt-LT" w:eastAsia="ar-SA"/>
        </w:rPr>
        <w:t>l</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10"/>
          <w:sz w:val="24"/>
          <w:szCs w:val="24"/>
          <w:lang w:val="lt-LT" w:eastAsia="ar-SA"/>
        </w:rPr>
        <w:t>o</w:t>
      </w:r>
      <w:r w:rsidRPr="006F7701">
        <w:rPr>
          <w:rFonts w:ascii="Times New Roman" w:eastAsia="Times New Roman" w:hAnsi="Times New Roman" w:cs="Arial"/>
          <w:color w:val="000000" w:themeColor="text1"/>
          <w:spacing w:val="-9"/>
          <w:sz w:val="24"/>
          <w:szCs w:val="24"/>
          <w:lang w:val="lt-LT" w:eastAsia="ar-SA"/>
        </w:rPr>
        <w:t>m</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 xml:space="preserve">s </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5"/>
          <w:sz w:val="24"/>
          <w:szCs w:val="24"/>
          <w:lang w:val="lt-LT" w:eastAsia="ar-SA"/>
        </w:rPr>
        <w:t>u</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t</w:t>
      </w:r>
      <w:r w:rsidRPr="006F7701">
        <w:rPr>
          <w:rFonts w:ascii="Times New Roman" w:eastAsia="Times New Roman" w:hAnsi="Times New Roman" w:cs="Arial"/>
          <w:color w:val="000000" w:themeColor="text1"/>
          <w:spacing w:val="25"/>
          <w:sz w:val="24"/>
          <w:szCs w:val="24"/>
          <w:lang w:val="lt-LT" w:eastAsia="ar-SA"/>
        </w:rPr>
        <w:t xml:space="preserve"> </w:t>
      </w:r>
      <w:r w:rsidRPr="006F7701">
        <w:rPr>
          <w:rFonts w:ascii="Times New Roman" w:eastAsia="Times New Roman" w:hAnsi="Times New Roman" w:cs="Arial"/>
          <w:color w:val="000000" w:themeColor="text1"/>
          <w:spacing w:val="-4"/>
          <w:sz w:val="24"/>
          <w:szCs w:val="24"/>
          <w:lang w:val="lt-LT" w:eastAsia="ar-SA"/>
        </w:rPr>
        <w:t>j</w:t>
      </w:r>
      <w:r w:rsidRPr="006F7701">
        <w:rPr>
          <w:rFonts w:ascii="Times New Roman" w:eastAsia="Times New Roman" w:hAnsi="Times New Roman" w:cs="Arial"/>
          <w:color w:val="000000" w:themeColor="text1"/>
          <w:sz w:val="24"/>
          <w:szCs w:val="24"/>
          <w:lang w:val="lt-LT" w:eastAsia="ar-SA"/>
        </w:rPr>
        <w:t>į</w:t>
      </w:r>
      <w:r w:rsidRPr="006F7701">
        <w:rPr>
          <w:rFonts w:ascii="Times New Roman" w:eastAsia="Times New Roman" w:hAnsi="Times New Roman" w:cs="Arial"/>
          <w:color w:val="000000" w:themeColor="text1"/>
          <w:spacing w:val="18"/>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z w:val="24"/>
          <w:szCs w:val="24"/>
          <w:lang w:val="lt-LT" w:eastAsia="ar-SA"/>
        </w:rPr>
        <w:t>duo</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12"/>
          <w:sz w:val="24"/>
          <w:szCs w:val="24"/>
          <w:lang w:val="lt-LT" w:eastAsia="ar-SA"/>
        </w:rPr>
        <w:t xml:space="preserve"> </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r</w:t>
      </w:r>
      <w:r w:rsidRPr="006F7701">
        <w:rPr>
          <w:rFonts w:ascii="Times New Roman" w:eastAsia="Times New Roman" w:hAnsi="Times New Roman" w:cs="Arial"/>
          <w:color w:val="000000" w:themeColor="text1"/>
          <w:spacing w:val="18"/>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pacing w:val="5"/>
          <w:sz w:val="24"/>
          <w:szCs w:val="24"/>
          <w:lang w:val="lt-LT" w:eastAsia="ar-SA"/>
        </w:rPr>
        <w:t>k</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9"/>
          <w:sz w:val="24"/>
          <w:szCs w:val="24"/>
          <w:lang w:val="lt-LT" w:eastAsia="ar-SA"/>
        </w:rPr>
        <w:t>y</w:t>
      </w:r>
      <w:r w:rsidRPr="006F7701">
        <w:rPr>
          <w:rFonts w:ascii="Times New Roman" w:eastAsia="Times New Roman" w:hAnsi="Times New Roman" w:cs="Arial"/>
          <w:color w:val="000000" w:themeColor="text1"/>
          <w:spacing w:val="10"/>
          <w:sz w:val="24"/>
          <w:szCs w:val="24"/>
          <w:lang w:val="lt-LT" w:eastAsia="ar-SA"/>
        </w:rPr>
        <w:t>t</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16"/>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v</w:t>
      </w:r>
      <w:r w:rsidRPr="006F7701">
        <w:rPr>
          <w:rFonts w:ascii="Times New Roman" w:eastAsia="Times New Roman" w:hAnsi="Times New Roman" w:cs="Arial"/>
          <w:color w:val="000000" w:themeColor="text1"/>
          <w:spacing w:val="-5"/>
          <w:sz w:val="24"/>
          <w:szCs w:val="24"/>
          <w:lang w:val="lt-LT" w:eastAsia="ar-SA"/>
        </w:rPr>
        <w:t>y</w:t>
      </w:r>
      <w:r w:rsidRPr="006F7701">
        <w:rPr>
          <w:rFonts w:ascii="Times New Roman" w:eastAsia="Times New Roman" w:hAnsi="Times New Roman" w:cs="Arial"/>
          <w:color w:val="000000" w:themeColor="text1"/>
          <w:sz w:val="24"/>
          <w:szCs w:val="24"/>
          <w:lang w:val="lt-LT" w:eastAsia="ar-SA"/>
        </w:rPr>
        <w:t>kd</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t</w:t>
      </w:r>
      <w:r w:rsidRPr="006F7701">
        <w:rPr>
          <w:rFonts w:ascii="Times New Roman" w:eastAsia="Times New Roman" w:hAnsi="Times New Roman" w:cs="Arial"/>
          <w:color w:val="000000" w:themeColor="text1"/>
          <w:spacing w:val="25"/>
          <w:sz w:val="24"/>
          <w:szCs w:val="24"/>
          <w:lang w:val="lt-LT" w:eastAsia="ar-SA"/>
        </w:rPr>
        <w:t xml:space="preserve"> </w:t>
      </w:r>
      <w:r w:rsidRPr="006F7701">
        <w:rPr>
          <w:rFonts w:ascii="Times New Roman" w:eastAsia="Times New Roman" w:hAnsi="Times New Roman" w:cs="Arial"/>
          <w:color w:val="000000" w:themeColor="text1"/>
          <w:spacing w:val="-9"/>
          <w:sz w:val="24"/>
          <w:szCs w:val="24"/>
          <w:lang w:val="lt-LT" w:eastAsia="ar-SA"/>
        </w:rPr>
        <w:t>į</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ą</w:t>
      </w:r>
      <w:r w:rsidRPr="006F7701">
        <w:rPr>
          <w:rFonts w:ascii="Times New Roman" w:eastAsia="Times New Roman" w:hAnsi="Times New Roman" w:cs="Arial"/>
          <w:color w:val="000000" w:themeColor="text1"/>
          <w:spacing w:val="14"/>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v</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k</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pacing w:val="-1"/>
          <w:sz w:val="24"/>
          <w:szCs w:val="24"/>
          <w:lang w:val="lt-LT" w:eastAsia="ar-SA"/>
        </w:rPr>
        <w:t>ą</w:t>
      </w:r>
      <w:r w:rsidRPr="006F7701">
        <w:rPr>
          <w:rFonts w:ascii="Times New Roman" w:eastAsia="Times New Roman" w:hAnsi="Times New Roman" w:cs="Arial"/>
          <w:color w:val="000000" w:themeColor="text1"/>
          <w:sz w:val="24"/>
          <w:szCs w:val="24"/>
          <w:lang w:val="lt-LT" w:eastAsia="ar-SA"/>
        </w:rPr>
        <w:t>,</w:t>
      </w:r>
      <w:r w:rsidRPr="006F7701">
        <w:rPr>
          <w:rFonts w:ascii="Times New Roman" w:eastAsia="Times New Roman" w:hAnsi="Times New Roman" w:cs="Arial"/>
          <w:color w:val="000000" w:themeColor="text1"/>
          <w:spacing w:val="17"/>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21"/>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t</w:t>
      </w:r>
      <w:r w:rsidRPr="006F7701">
        <w:rPr>
          <w:rFonts w:ascii="Times New Roman" w:eastAsia="Times New Roman" w:hAnsi="Times New Roman" w:cs="Arial"/>
          <w:color w:val="000000" w:themeColor="text1"/>
          <w:spacing w:val="22"/>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n</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pacing w:val="-5"/>
          <w:sz w:val="24"/>
          <w:szCs w:val="24"/>
          <w:lang w:val="lt-LT" w:eastAsia="ar-SA"/>
        </w:rPr>
        <w:t>b</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g</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ų</w:t>
      </w:r>
      <w:r w:rsidRPr="006F7701">
        <w:rPr>
          <w:rFonts w:ascii="Times New Roman" w:eastAsia="Times New Roman" w:hAnsi="Times New Roman" w:cs="Arial"/>
          <w:color w:val="000000" w:themeColor="text1"/>
          <w:spacing w:val="15"/>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g</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mi</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10"/>
          <w:sz w:val="24"/>
          <w:szCs w:val="24"/>
          <w:lang w:val="lt-LT" w:eastAsia="ar-SA"/>
        </w:rPr>
        <w:t>t</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12"/>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5"/>
          <w:sz w:val="24"/>
          <w:szCs w:val="24"/>
          <w:lang w:val="lt-LT" w:eastAsia="ar-SA"/>
        </w:rPr>
        <w:t>k</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ų</w:t>
      </w:r>
      <w:r w:rsidRPr="006F7701">
        <w:rPr>
          <w:rFonts w:ascii="Times New Roman" w:eastAsia="Times New Roman" w:hAnsi="Times New Roman" w:cs="Arial"/>
          <w:color w:val="000000" w:themeColor="text1"/>
          <w:spacing w:val="19"/>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 xml:space="preserve">ir </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pacing w:val="-5"/>
          <w:sz w:val="24"/>
          <w:szCs w:val="24"/>
          <w:lang w:val="lt-LT" w:eastAsia="ar-SA"/>
        </w:rPr>
        <w:t>b</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g</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ų</w:t>
      </w:r>
      <w:r w:rsidRPr="006F7701">
        <w:rPr>
          <w:rFonts w:ascii="Times New Roman" w:eastAsia="Times New Roman" w:hAnsi="Times New Roman" w:cs="Arial"/>
          <w:color w:val="000000" w:themeColor="text1"/>
          <w:spacing w:val="29"/>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10"/>
          <w:sz w:val="24"/>
          <w:szCs w:val="24"/>
          <w:lang w:val="lt-LT" w:eastAsia="ar-SA"/>
        </w:rPr>
        <w:t>t</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27"/>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3"/>
          <w:sz w:val="24"/>
          <w:szCs w:val="24"/>
          <w:lang w:val="lt-LT" w:eastAsia="ar-SA"/>
        </w:rPr>
        <w:t>s</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ugų</w:t>
      </w:r>
      <w:r w:rsidRPr="006F7701">
        <w:rPr>
          <w:rFonts w:ascii="Times New Roman" w:eastAsia="Times New Roman" w:hAnsi="Times New Roman" w:cs="Arial"/>
          <w:color w:val="000000" w:themeColor="text1"/>
          <w:spacing w:val="36"/>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v</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ė</w:t>
      </w:r>
      <w:r w:rsidRPr="006F7701">
        <w:rPr>
          <w:rFonts w:ascii="Times New Roman" w:eastAsia="Times New Roman" w:hAnsi="Times New Roman" w:cs="Arial"/>
          <w:color w:val="000000" w:themeColor="text1"/>
          <w:spacing w:val="28"/>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v</w:t>
      </w:r>
      <w:r w:rsidRPr="006F7701">
        <w:rPr>
          <w:rFonts w:ascii="Times New Roman" w:eastAsia="Times New Roman" w:hAnsi="Times New Roman" w:cs="Arial"/>
          <w:color w:val="000000" w:themeColor="text1"/>
          <w:spacing w:val="-5"/>
          <w:sz w:val="24"/>
          <w:szCs w:val="24"/>
          <w:lang w:val="lt-LT" w:eastAsia="ar-SA"/>
        </w:rPr>
        <w:t>y</w:t>
      </w:r>
      <w:r w:rsidRPr="006F7701">
        <w:rPr>
          <w:rFonts w:ascii="Times New Roman" w:eastAsia="Times New Roman" w:hAnsi="Times New Roman" w:cs="Arial"/>
          <w:color w:val="000000" w:themeColor="text1"/>
          <w:sz w:val="24"/>
          <w:szCs w:val="24"/>
          <w:lang w:val="lt-LT" w:eastAsia="ar-SA"/>
        </w:rPr>
        <w:t>kd</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 xml:space="preserve">t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9"/>
          <w:sz w:val="24"/>
          <w:szCs w:val="24"/>
          <w:lang w:val="lt-LT" w:eastAsia="ar-SA"/>
        </w:rPr>
        <w:t>m</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ik</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28"/>
          <w:sz w:val="24"/>
          <w:szCs w:val="24"/>
          <w:lang w:val="lt-LT" w:eastAsia="ar-SA"/>
        </w:rPr>
        <w:t xml:space="preserve"> </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z w:val="24"/>
          <w:szCs w:val="24"/>
          <w:lang w:val="lt-LT" w:eastAsia="ar-SA"/>
        </w:rPr>
        <w:t>.</w:t>
      </w:r>
      <w:r w:rsidRPr="006F7701">
        <w:rPr>
          <w:rFonts w:ascii="Times New Roman" w:eastAsia="Times New Roman" w:hAnsi="Times New Roman" w:cs="Arial"/>
          <w:color w:val="000000" w:themeColor="text1"/>
          <w:spacing w:val="36"/>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z w:val="24"/>
          <w:szCs w:val="24"/>
          <w:lang w:val="lt-LT" w:eastAsia="ar-SA"/>
        </w:rPr>
        <w:t>g</w:t>
      </w:r>
      <w:r w:rsidRPr="006F7701">
        <w:rPr>
          <w:rFonts w:ascii="Times New Roman" w:eastAsia="Times New Roman" w:hAnsi="Times New Roman" w:cs="Arial"/>
          <w:color w:val="000000" w:themeColor="text1"/>
          <w:spacing w:val="5"/>
          <w:sz w:val="24"/>
          <w:szCs w:val="24"/>
          <w:lang w:val="lt-LT" w:eastAsia="ar-SA"/>
        </w:rPr>
        <w:t>o</w:t>
      </w:r>
      <w:r w:rsidRPr="006F7701">
        <w:rPr>
          <w:rFonts w:ascii="Times New Roman" w:eastAsia="Times New Roman" w:hAnsi="Times New Roman" w:cs="Arial"/>
          <w:color w:val="000000" w:themeColor="text1"/>
          <w:spacing w:val="-4"/>
          <w:sz w:val="24"/>
          <w:szCs w:val="24"/>
          <w:lang w:val="lt-LT" w:eastAsia="ar-SA"/>
        </w:rPr>
        <w:t>mi</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29"/>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30"/>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p</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t</w:t>
      </w:r>
      <w:r w:rsidRPr="006F7701">
        <w:rPr>
          <w:rFonts w:ascii="Times New Roman" w:eastAsia="Times New Roman" w:hAnsi="Times New Roman" w:cs="Arial"/>
          <w:color w:val="000000" w:themeColor="text1"/>
          <w:spacing w:val="40"/>
          <w:sz w:val="24"/>
          <w:szCs w:val="24"/>
          <w:lang w:val="lt-LT" w:eastAsia="ar-SA"/>
        </w:rPr>
        <w:t xml:space="preserve"> </w:t>
      </w:r>
      <w:r w:rsidRPr="006F7701">
        <w:rPr>
          <w:rFonts w:ascii="Times New Roman" w:eastAsia="Times New Roman" w:hAnsi="Times New Roman" w:cs="Arial"/>
          <w:color w:val="000000" w:themeColor="text1"/>
          <w:spacing w:val="-9"/>
          <w:sz w:val="24"/>
          <w:szCs w:val="24"/>
          <w:lang w:val="lt-LT" w:eastAsia="ar-SA"/>
        </w:rPr>
        <w:t>l</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10"/>
          <w:sz w:val="24"/>
          <w:szCs w:val="24"/>
          <w:lang w:val="lt-LT" w:eastAsia="ar-SA"/>
        </w:rPr>
        <w:t>o</w:t>
      </w:r>
      <w:r w:rsidRPr="006F7701">
        <w:rPr>
          <w:rFonts w:ascii="Times New Roman" w:eastAsia="Times New Roman" w:hAnsi="Times New Roman" w:cs="Arial"/>
          <w:color w:val="000000" w:themeColor="text1"/>
          <w:spacing w:val="-9"/>
          <w:sz w:val="24"/>
          <w:szCs w:val="24"/>
          <w:lang w:val="lt-LT" w:eastAsia="ar-SA"/>
        </w:rPr>
        <w:t>m</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s ū</w:t>
      </w:r>
      <w:r w:rsidRPr="006F7701">
        <w:rPr>
          <w:rFonts w:ascii="Times New Roman" w:eastAsia="Times New Roman" w:hAnsi="Times New Roman" w:cs="Arial"/>
          <w:color w:val="000000" w:themeColor="text1"/>
          <w:spacing w:val="5"/>
          <w:sz w:val="24"/>
          <w:szCs w:val="24"/>
          <w:lang w:val="lt-LT" w:eastAsia="ar-SA"/>
        </w:rPr>
        <w:t>k</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n</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17"/>
          <w:sz w:val="24"/>
          <w:szCs w:val="24"/>
          <w:lang w:val="lt-LT" w:eastAsia="ar-SA"/>
        </w:rPr>
        <w:t xml:space="preserve"> </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nv</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o</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u</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6"/>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w:t>
      </w:r>
      <w:r w:rsidRPr="006F7701">
        <w:rPr>
          <w:rFonts w:ascii="Times New Roman" w:eastAsia="Times New Roman" w:hAnsi="Times New Roman" w:cs="Arial"/>
          <w:color w:val="000000" w:themeColor="text1"/>
          <w:spacing w:val="17"/>
          <w:sz w:val="24"/>
          <w:szCs w:val="24"/>
          <w:lang w:val="lt-LT" w:eastAsia="ar-SA"/>
        </w:rPr>
        <w:t xml:space="preserve"> </w:t>
      </w:r>
      <w:r w:rsidRPr="006F7701">
        <w:rPr>
          <w:rFonts w:ascii="Times New Roman" w:eastAsia="Times New Roman" w:hAnsi="Times New Roman" w:cs="Arial"/>
          <w:color w:val="000000" w:themeColor="text1"/>
          <w:spacing w:val="-9"/>
          <w:sz w:val="24"/>
          <w:szCs w:val="24"/>
          <w:lang w:val="lt-LT" w:eastAsia="ar-SA"/>
        </w:rPr>
        <w:t>m</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3"/>
          <w:sz w:val="24"/>
          <w:szCs w:val="24"/>
          <w:lang w:val="lt-LT" w:eastAsia="ar-SA"/>
        </w:rPr>
        <w:t>s</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8"/>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z w:val="24"/>
          <w:szCs w:val="24"/>
          <w:lang w:val="lt-LT" w:eastAsia="ar-SA"/>
        </w:rPr>
        <w:t>,</w:t>
      </w:r>
      <w:r w:rsidRPr="006F7701">
        <w:rPr>
          <w:rFonts w:ascii="Times New Roman" w:eastAsia="Times New Roman" w:hAnsi="Times New Roman" w:cs="Arial"/>
          <w:color w:val="000000" w:themeColor="text1"/>
          <w:spacing w:val="8"/>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5"/>
          <w:sz w:val="24"/>
          <w:szCs w:val="24"/>
          <w:lang w:val="lt-LT" w:eastAsia="ar-SA"/>
        </w:rPr>
        <w:t>u</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13"/>
          <w:sz w:val="24"/>
          <w:szCs w:val="24"/>
          <w:lang w:val="lt-LT" w:eastAsia="ar-SA"/>
        </w:rPr>
        <w:t xml:space="preserve"> </w:t>
      </w:r>
      <w:r w:rsidRPr="006F7701">
        <w:rPr>
          <w:rFonts w:ascii="Times New Roman" w:eastAsia="Times New Roman" w:hAnsi="Times New Roman" w:cs="Arial"/>
          <w:color w:val="000000" w:themeColor="text1"/>
          <w:spacing w:val="-9"/>
          <w:sz w:val="24"/>
          <w:szCs w:val="24"/>
          <w:lang w:val="lt-LT" w:eastAsia="ar-SA"/>
        </w:rPr>
        <w:t>y</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z w:val="24"/>
          <w:szCs w:val="24"/>
          <w:lang w:val="lt-LT" w:eastAsia="ar-SA"/>
        </w:rPr>
        <w:t>a</w:t>
      </w:r>
      <w:r w:rsidRPr="006F7701">
        <w:rPr>
          <w:rFonts w:ascii="Times New Roman" w:eastAsia="Times New Roman" w:hAnsi="Times New Roman" w:cs="Arial"/>
          <w:color w:val="000000" w:themeColor="text1"/>
          <w:spacing w:val="11"/>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n</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ud</w:t>
      </w:r>
      <w:r w:rsidRPr="006F7701">
        <w:rPr>
          <w:rFonts w:ascii="Times New Roman" w:eastAsia="Times New Roman" w:hAnsi="Times New Roman" w:cs="Arial"/>
          <w:color w:val="000000" w:themeColor="text1"/>
          <w:spacing w:val="5"/>
          <w:sz w:val="24"/>
          <w:szCs w:val="24"/>
          <w:lang w:val="lt-LT" w:eastAsia="ar-SA"/>
        </w:rPr>
        <w:t>o</w:t>
      </w:r>
      <w:r w:rsidRPr="006F7701">
        <w:rPr>
          <w:rFonts w:ascii="Times New Roman" w:eastAsia="Times New Roman" w:hAnsi="Times New Roman" w:cs="Arial"/>
          <w:color w:val="000000" w:themeColor="text1"/>
          <w:spacing w:val="-4"/>
          <w:sz w:val="24"/>
          <w:szCs w:val="24"/>
          <w:lang w:val="lt-LT" w:eastAsia="ar-SA"/>
        </w:rPr>
        <w:t>j</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s</w:t>
      </w:r>
      <w:r w:rsidRPr="006F7701">
        <w:rPr>
          <w:rFonts w:ascii="Times New Roman" w:eastAsia="Times New Roman" w:hAnsi="Times New Roman" w:cs="Arial"/>
          <w:color w:val="000000" w:themeColor="text1"/>
          <w:spacing w:val="7"/>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d</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5"/>
          <w:sz w:val="24"/>
          <w:szCs w:val="24"/>
          <w:lang w:val="lt-LT" w:eastAsia="ar-SA"/>
        </w:rPr>
        <w:t>g</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15"/>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12"/>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v</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e</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ą</w:t>
      </w:r>
      <w:r w:rsidRPr="006F7701">
        <w:rPr>
          <w:rFonts w:ascii="Times New Roman" w:eastAsia="Times New Roman" w:hAnsi="Times New Roman" w:cs="Arial"/>
          <w:color w:val="000000" w:themeColor="text1"/>
          <w:spacing w:val="10"/>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 xml:space="preserve">ą </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r</w:t>
      </w:r>
      <w:r w:rsidRPr="006F7701">
        <w:rPr>
          <w:rFonts w:ascii="Times New Roman" w:eastAsia="Times New Roman" w:hAnsi="Times New Roman" w:cs="Arial"/>
          <w:color w:val="000000" w:themeColor="text1"/>
          <w:spacing w:val="31"/>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ku</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o</w:t>
      </w:r>
      <w:r w:rsidRPr="006F7701">
        <w:rPr>
          <w:rFonts w:ascii="Times New Roman" w:eastAsia="Times New Roman" w:hAnsi="Times New Roman" w:cs="Arial"/>
          <w:color w:val="000000" w:themeColor="text1"/>
          <w:spacing w:val="37"/>
          <w:sz w:val="24"/>
          <w:szCs w:val="24"/>
          <w:lang w:val="lt-LT" w:eastAsia="ar-SA"/>
        </w:rPr>
        <w:t xml:space="preserve"> </w:t>
      </w:r>
      <w:r w:rsidRPr="006F7701">
        <w:rPr>
          <w:rFonts w:ascii="Times New Roman" w:eastAsia="Times New Roman" w:hAnsi="Times New Roman" w:cs="Arial"/>
          <w:color w:val="000000" w:themeColor="text1"/>
          <w:spacing w:val="-4"/>
          <w:sz w:val="24"/>
          <w:szCs w:val="24"/>
          <w:lang w:val="lt-LT" w:eastAsia="ar-SA"/>
        </w:rPr>
        <w:t>į</w:t>
      </w:r>
      <w:r w:rsidRPr="006F7701">
        <w:rPr>
          <w:rFonts w:ascii="Times New Roman" w:eastAsia="Times New Roman" w:hAnsi="Times New Roman" w:cs="Arial"/>
          <w:color w:val="000000" w:themeColor="text1"/>
          <w:spacing w:val="3"/>
          <w:sz w:val="24"/>
          <w:szCs w:val="24"/>
          <w:lang w:val="lt-LT" w:eastAsia="ar-SA"/>
        </w:rPr>
        <w:t>s</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g</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j</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9"/>
          <w:sz w:val="24"/>
          <w:szCs w:val="24"/>
          <w:lang w:val="lt-LT" w:eastAsia="ar-SA"/>
        </w:rPr>
        <w:t>m</w:t>
      </w:r>
      <w:r w:rsidRPr="006F7701">
        <w:rPr>
          <w:rFonts w:ascii="Times New Roman" w:eastAsia="Times New Roman" w:hAnsi="Times New Roman" w:cs="Arial"/>
          <w:color w:val="000000" w:themeColor="text1"/>
          <w:sz w:val="24"/>
          <w:szCs w:val="24"/>
          <w:lang w:val="lt-LT" w:eastAsia="ar-SA"/>
        </w:rPr>
        <w:t>o</w:t>
      </w:r>
      <w:r w:rsidRPr="006F7701">
        <w:rPr>
          <w:rFonts w:ascii="Times New Roman" w:eastAsia="Times New Roman" w:hAnsi="Times New Roman" w:cs="Arial"/>
          <w:color w:val="000000" w:themeColor="text1"/>
          <w:spacing w:val="37"/>
          <w:sz w:val="24"/>
          <w:szCs w:val="24"/>
          <w:lang w:val="lt-LT" w:eastAsia="ar-SA"/>
        </w:rPr>
        <w:t xml:space="preserve"> </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z w:val="24"/>
          <w:szCs w:val="24"/>
          <w:lang w:val="lt-LT" w:eastAsia="ar-SA"/>
        </w:rPr>
        <w:t>r</w:t>
      </w:r>
      <w:r w:rsidRPr="006F7701">
        <w:rPr>
          <w:rFonts w:ascii="Times New Roman" w:eastAsia="Times New Roman" w:hAnsi="Times New Roman" w:cs="Arial"/>
          <w:color w:val="000000" w:themeColor="text1"/>
          <w:spacing w:val="31"/>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p</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3"/>
          <w:sz w:val="24"/>
          <w:szCs w:val="24"/>
          <w:lang w:val="lt-LT" w:eastAsia="ar-SA"/>
        </w:rPr>
        <w:t>s</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g</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m</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9"/>
          <w:sz w:val="24"/>
          <w:szCs w:val="24"/>
          <w:lang w:val="lt-LT" w:eastAsia="ar-SA"/>
        </w:rPr>
        <w:t>m</w:t>
      </w:r>
      <w:r w:rsidRPr="006F7701">
        <w:rPr>
          <w:rFonts w:ascii="Times New Roman" w:eastAsia="Times New Roman" w:hAnsi="Times New Roman" w:cs="Arial"/>
          <w:color w:val="000000" w:themeColor="text1"/>
          <w:sz w:val="24"/>
          <w:szCs w:val="24"/>
          <w:lang w:val="lt-LT" w:eastAsia="ar-SA"/>
        </w:rPr>
        <w:t>o</w:t>
      </w:r>
      <w:r w:rsidRPr="006F7701">
        <w:rPr>
          <w:rFonts w:ascii="Times New Roman" w:eastAsia="Times New Roman" w:hAnsi="Times New Roman" w:cs="Arial"/>
          <w:color w:val="000000" w:themeColor="text1"/>
          <w:spacing w:val="33"/>
          <w:sz w:val="24"/>
          <w:szCs w:val="24"/>
          <w:lang w:val="lt-LT" w:eastAsia="ar-SA"/>
        </w:rPr>
        <w:t xml:space="preserve"> </w:t>
      </w:r>
      <w:r w:rsidRPr="006F7701">
        <w:rPr>
          <w:rFonts w:ascii="Times New Roman" w:eastAsia="Times New Roman" w:hAnsi="Times New Roman" w:cs="Arial"/>
          <w:color w:val="000000" w:themeColor="text1"/>
          <w:spacing w:val="3"/>
          <w:sz w:val="24"/>
          <w:szCs w:val="24"/>
          <w:lang w:val="lt-LT" w:eastAsia="ar-SA"/>
        </w:rPr>
        <w:t>s</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v</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k</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z w:val="24"/>
          <w:szCs w:val="24"/>
          <w:lang w:val="lt-LT" w:eastAsia="ar-SA"/>
        </w:rPr>
        <w:t>na</w:t>
      </w:r>
      <w:r w:rsidRPr="006F7701">
        <w:rPr>
          <w:rFonts w:ascii="Times New Roman" w:eastAsia="Times New Roman" w:hAnsi="Times New Roman" w:cs="Arial"/>
          <w:color w:val="000000" w:themeColor="text1"/>
          <w:spacing w:val="34"/>
          <w:sz w:val="24"/>
          <w:szCs w:val="24"/>
          <w:lang w:val="lt-LT" w:eastAsia="ar-SA"/>
        </w:rPr>
        <w:t xml:space="preserve"> </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1"/>
          <w:sz w:val="24"/>
          <w:szCs w:val="24"/>
          <w:lang w:val="lt-LT" w:eastAsia="ar-SA"/>
        </w:rPr>
        <w:t>že</w:t>
      </w:r>
      <w:r w:rsidRPr="006F7701">
        <w:rPr>
          <w:rFonts w:ascii="Times New Roman" w:eastAsia="Times New Roman" w:hAnsi="Times New Roman" w:cs="Arial"/>
          <w:color w:val="000000" w:themeColor="text1"/>
          <w:spacing w:val="3"/>
          <w:sz w:val="24"/>
          <w:szCs w:val="24"/>
          <w:lang w:val="lt-LT" w:eastAsia="ar-SA"/>
        </w:rPr>
        <w:t>s</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ė</w:t>
      </w:r>
      <w:r w:rsidRPr="006F7701">
        <w:rPr>
          <w:rFonts w:ascii="Times New Roman" w:eastAsia="Times New Roman" w:hAnsi="Times New Roman" w:cs="Arial"/>
          <w:color w:val="000000" w:themeColor="text1"/>
          <w:spacing w:val="29"/>
          <w:sz w:val="24"/>
          <w:szCs w:val="24"/>
          <w:lang w:val="lt-LT" w:eastAsia="ar-SA"/>
        </w:rPr>
        <w:t xml:space="preserve"> </w:t>
      </w:r>
      <w:r w:rsidRPr="006F7701">
        <w:rPr>
          <w:rFonts w:ascii="Times New Roman" w:eastAsia="Times New Roman" w:hAnsi="Times New Roman" w:cs="Arial"/>
          <w:color w:val="000000" w:themeColor="text1"/>
          <w:sz w:val="24"/>
          <w:szCs w:val="24"/>
          <w:lang w:val="lt-LT" w:eastAsia="ar-SA"/>
        </w:rPr>
        <w:t>už</w:t>
      </w:r>
      <w:r w:rsidRPr="006F7701">
        <w:rPr>
          <w:rFonts w:ascii="Times New Roman" w:eastAsia="Times New Roman" w:hAnsi="Times New Roman" w:cs="Arial"/>
          <w:color w:val="000000" w:themeColor="text1"/>
          <w:spacing w:val="35"/>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2"/>
          <w:sz w:val="24"/>
          <w:szCs w:val="24"/>
          <w:lang w:val="lt-LT" w:eastAsia="ar-SA"/>
        </w:rPr>
        <w:t>s</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9"/>
          <w:sz w:val="24"/>
          <w:szCs w:val="24"/>
          <w:lang w:val="lt-LT" w:eastAsia="ar-SA"/>
        </w:rPr>
        <w:t>y</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ą</w:t>
      </w:r>
      <w:r w:rsidRPr="006F7701">
        <w:rPr>
          <w:rFonts w:ascii="Times New Roman" w:eastAsia="Times New Roman" w:hAnsi="Times New Roman" w:cs="Arial"/>
          <w:color w:val="000000" w:themeColor="text1"/>
          <w:spacing w:val="33"/>
          <w:sz w:val="24"/>
          <w:szCs w:val="24"/>
          <w:lang w:val="lt-LT" w:eastAsia="ar-SA"/>
        </w:rPr>
        <w:t xml:space="preserve"> </w:t>
      </w:r>
      <w:r w:rsidRPr="006F7701">
        <w:rPr>
          <w:rFonts w:ascii="Times New Roman" w:eastAsia="Times New Roman" w:hAnsi="Times New Roman" w:cs="Arial"/>
          <w:color w:val="000000" w:themeColor="text1"/>
          <w:spacing w:val="-4"/>
          <w:sz w:val="24"/>
          <w:szCs w:val="24"/>
          <w:lang w:val="lt-LT" w:eastAsia="ar-SA"/>
        </w:rPr>
        <w:t>mi</w:t>
      </w:r>
      <w:r w:rsidRPr="006F7701">
        <w:rPr>
          <w:rFonts w:ascii="Times New Roman" w:eastAsia="Times New Roman" w:hAnsi="Times New Roman" w:cs="Arial"/>
          <w:color w:val="000000" w:themeColor="text1"/>
          <w:spacing w:val="5"/>
          <w:sz w:val="24"/>
          <w:szCs w:val="24"/>
          <w:lang w:val="lt-LT" w:eastAsia="ar-SA"/>
        </w:rPr>
        <w:t>n</w:t>
      </w:r>
      <w:r w:rsidRPr="006F7701">
        <w:rPr>
          <w:rFonts w:ascii="Times New Roman" w:eastAsia="Times New Roman" w:hAnsi="Times New Roman" w:cs="Arial"/>
          <w:color w:val="000000" w:themeColor="text1"/>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lią</w:t>
      </w:r>
      <w:r w:rsidRPr="006F7701">
        <w:rPr>
          <w:rFonts w:ascii="Times New Roman" w:eastAsia="Times New Roman" w:hAnsi="Times New Roman" w:cs="Arial"/>
          <w:color w:val="000000" w:themeColor="text1"/>
          <w:spacing w:val="-1"/>
          <w:sz w:val="24"/>
          <w:szCs w:val="24"/>
          <w:lang w:val="lt-LT" w:eastAsia="ar-SA"/>
        </w:rPr>
        <w:t xml:space="preserve"> </w:t>
      </w:r>
      <w:r w:rsidRPr="006F7701">
        <w:rPr>
          <w:rFonts w:ascii="Times New Roman" w:eastAsia="Times New Roman" w:hAnsi="Times New Roman" w:cs="Arial"/>
          <w:color w:val="000000" w:themeColor="text1"/>
          <w:spacing w:val="-4"/>
          <w:sz w:val="24"/>
          <w:szCs w:val="24"/>
          <w:lang w:val="lt-LT" w:eastAsia="ar-SA"/>
        </w:rPr>
        <w:t>il</w:t>
      </w:r>
      <w:r w:rsidRPr="006F7701">
        <w:rPr>
          <w:rFonts w:ascii="Times New Roman" w:eastAsia="Times New Roman" w:hAnsi="Times New Roman" w:cs="Arial"/>
          <w:color w:val="000000" w:themeColor="text1"/>
          <w:sz w:val="24"/>
          <w:szCs w:val="24"/>
          <w:lang w:val="lt-LT" w:eastAsia="ar-SA"/>
        </w:rPr>
        <w:t>g</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l</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pacing w:val="-4"/>
          <w:sz w:val="24"/>
          <w:szCs w:val="24"/>
          <w:lang w:val="lt-LT" w:eastAsia="ar-SA"/>
        </w:rPr>
        <w:t>i</w:t>
      </w:r>
      <w:r w:rsidRPr="006F7701">
        <w:rPr>
          <w:rFonts w:ascii="Times New Roman" w:eastAsia="Times New Roman" w:hAnsi="Times New Roman" w:cs="Arial"/>
          <w:color w:val="000000" w:themeColor="text1"/>
          <w:spacing w:val="5"/>
          <w:sz w:val="24"/>
          <w:szCs w:val="24"/>
          <w:lang w:val="lt-LT" w:eastAsia="ar-SA"/>
        </w:rPr>
        <w:t>k</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z w:val="24"/>
          <w:szCs w:val="24"/>
          <w:lang w:val="lt-LT" w:eastAsia="ar-SA"/>
        </w:rPr>
        <w:t>o</w:t>
      </w:r>
      <w:r w:rsidRPr="006F7701">
        <w:rPr>
          <w:rFonts w:ascii="Times New Roman" w:eastAsia="Times New Roman" w:hAnsi="Times New Roman" w:cs="Arial"/>
          <w:color w:val="000000" w:themeColor="text1"/>
          <w:spacing w:val="24"/>
          <w:sz w:val="24"/>
          <w:szCs w:val="24"/>
          <w:lang w:val="lt-LT" w:eastAsia="ar-SA"/>
        </w:rPr>
        <w:t xml:space="preserve"> </w:t>
      </w:r>
      <w:r w:rsidRPr="006F7701">
        <w:rPr>
          <w:rFonts w:ascii="Times New Roman" w:eastAsia="Times New Roman" w:hAnsi="Times New Roman" w:cs="Arial"/>
          <w:color w:val="000000" w:themeColor="text1"/>
          <w:spacing w:val="-4"/>
          <w:sz w:val="24"/>
          <w:szCs w:val="24"/>
          <w:lang w:val="lt-LT" w:eastAsia="ar-SA"/>
        </w:rPr>
        <w:t>m</w:t>
      </w:r>
      <w:r w:rsidRPr="006F7701">
        <w:rPr>
          <w:rFonts w:ascii="Times New Roman" w:eastAsia="Times New Roman" w:hAnsi="Times New Roman" w:cs="Arial"/>
          <w:color w:val="000000" w:themeColor="text1"/>
          <w:spacing w:val="-1"/>
          <w:sz w:val="24"/>
          <w:szCs w:val="24"/>
          <w:lang w:val="lt-LT" w:eastAsia="ar-SA"/>
        </w:rPr>
        <w:t>a</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6"/>
          <w:sz w:val="24"/>
          <w:szCs w:val="24"/>
          <w:lang w:val="lt-LT" w:eastAsia="ar-SA"/>
        </w:rPr>
        <w:t>r</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4"/>
          <w:sz w:val="24"/>
          <w:szCs w:val="24"/>
          <w:lang w:val="lt-LT" w:eastAsia="ar-SA"/>
        </w:rPr>
        <w:t>a</w:t>
      </w:r>
      <w:r w:rsidRPr="006F7701">
        <w:rPr>
          <w:rFonts w:ascii="Times New Roman" w:eastAsia="Times New Roman" w:hAnsi="Times New Roman" w:cs="Arial"/>
          <w:color w:val="000000" w:themeColor="text1"/>
          <w:sz w:val="24"/>
          <w:szCs w:val="24"/>
          <w:lang w:val="lt-LT" w:eastAsia="ar-SA"/>
        </w:rPr>
        <w:t>l</w:t>
      </w:r>
      <w:r w:rsidRPr="006F7701">
        <w:rPr>
          <w:rFonts w:ascii="Times New Roman" w:eastAsia="Times New Roman" w:hAnsi="Times New Roman" w:cs="Arial"/>
          <w:color w:val="000000" w:themeColor="text1"/>
          <w:spacing w:val="-9"/>
          <w:sz w:val="24"/>
          <w:szCs w:val="24"/>
          <w:lang w:val="lt-LT" w:eastAsia="ar-SA"/>
        </w:rPr>
        <w:t>i</w:t>
      </w:r>
      <w:r w:rsidRPr="006F7701">
        <w:rPr>
          <w:rFonts w:ascii="Times New Roman" w:eastAsia="Times New Roman" w:hAnsi="Times New Roman" w:cs="Arial"/>
          <w:color w:val="000000" w:themeColor="text1"/>
          <w:spacing w:val="10"/>
          <w:sz w:val="24"/>
          <w:szCs w:val="24"/>
          <w:lang w:val="lt-LT" w:eastAsia="ar-SA"/>
        </w:rPr>
        <w:t>o</w:t>
      </w:r>
      <w:r w:rsidRPr="006F7701">
        <w:rPr>
          <w:rFonts w:ascii="Times New Roman" w:eastAsia="Times New Roman" w:hAnsi="Times New Roman" w:cs="Arial"/>
          <w:color w:val="000000" w:themeColor="text1"/>
          <w:spacing w:val="-9"/>
          <w:sz w:val="24"/>
          <w:szCs w:val="24"/>
          <w:lang w:val="lt-LT" w:eastAsia="ar-SA"/>
        </w:rPr>
        <w:t>j</w:t>
      </w:r>
      <w:r w:rsidRPr="006F7701">
        <w:rPr>
          <w:rFonts w:ascii="Times New Roman" w:eastAsia="Times New Roman" w:hAnsi="Times New Roman" w:cs="Arial"/>
          <w:color w:val="000000" w:themeColor="text1"/>
          <w:sz w:val="24"/>
          <w:szCs w:val="24"/>
          <w:lang w:val="lt-LT" w:eastAsia="ar-SA"/>
        </w:rPr>
        <w:t>o</w:t>
      </w:r>
      <w:r w:rsidRPr="006F7701">
        <w:rPr>
          <w:rFonts w:ascii="Times New Roman" w:eastAsia="Times New Roman" w:hAnsi="Times New Roman" w:cs="Arial"/>
          <w:color w:val="000000" w:themeColor="text1"/>
          <w:spacing w:val="18"/>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z w:val="24"/>
          <w:szCs w:val="24"/>
          <w:lang w:val="lt-LT" w:eastAsia="ar-SA"/>
        </w:rPr>
        <w:t>u</w:t>
      </w:r>
      <w:r w:rsidRPr="006F7701">
        <w:rPr>
          <w:rFonts w:ascii="Times New Roman" w:eastAsia="Times New Roman" w:hAnsi="Times New Roman" w:cs="Arial"/>
          <w:color w:val="000000" w:themeColor="text1"/>
          <w:spacing w:val="-3"/>
          <w:sz w:val="24"/>
          <w:szCs w:val="24"/>
          <w:lang w:val="lt-LT" w:eastAsia="ar-SA"/>
        </w:rPr>
        <w:t>r</w:t>
      </w:r>
      <w:r w:rsidRPr="006F7701">
        <w:rPr>
          <w:rFonts w:ascii="Times New Roman" w:eastAsia="Times New Roman" w:hAnsi="Times New Roman" w:cs="Arial"/>
          <w:color w:val="000000" w:themeColor="text1"/>
          <w:sz w:val="24"/>
          <w:szCs w:val="24"/>
          <w:lang w:val="lt-LT" w:eastAsia="ar-SA"/>
        </w:rPr>
        <w:t>to</w:t>
      </w:r>
      <w:r w:rsidRPr="006F7701">
        <w:rPr>
          <w:rFonts w:ascii="Times New Roman" w:eastAsia="Times New Roman" w:hAnsi="Times New Roman" w:cs="Arial"/>
          <w:color w:val="000000" w:themeColor="text1"/>
          <w:spacing w:val="24"/>
          <w:sz w:val="24"/>
          <w:szCs w:val="24"/>
          <w:lang w:val="lt-LT" w:eastAsia="ar-SA"/>
        </w:rPr>
        <w:t xml:space="preserve"> </w:t>
      </w:r>
      <w:r w:rsidRPr="006F7701">
        <w:rPr>
          <w:rFonts w:ascii="Times New Roman" w:eastAsia="Times New Roman" w:hAnsi="Times New Roman" w:cs="Arial"/>
          <w:color w:val="000000" w:themeColor="text1"/>
          <w:spacing w:val="-5"/>
          <w:sz w:val="24"/>
          <w:szCs w:val="24"/>
          <w:lang w:val="lt-LT" w:eastAsia="ar-SA"/>
        </w:rPr>
        <w:t>v</w:t>
      </w:r>
      <w:r w:rsidRPr="006F7701">
        <w:rPr>
          <w:rFonts w:ascii="Times New Roman" w:eastAsia="Times New Roman" w:hAnsi="Times New Roman" w:cs="Arial"/>
          <w:color w:val="000000" w:themeColor="text1"/>
          <w:spacing w:val="-1"/>
          <w:sz w:val="24"/>
          <w:szCs w:val="24"/>
          <w:lang w:val="lt-LT" w:eastAsia="ar-SA"/>
        </w:rPr>
        <w:t>e</w:t>
      </w:r>
      <w:r w:rsidRPr="006F7701">
        <w:rPr>
          <w:rFonts w:ascii="Times New Roman" w:eastAsia="Times New Roman" w:hAnsi="Times New Roman" w:cs="Arial"/>
          <w:color w:val="000000" w:themeColor="text1"/>
          <w:spacing w:val="2"/>
          <w:sz w:val="24"/>
          <w:szCs w:val="24"/>
          <w:lang w:val="lt-LT" w:eastAsia="ar-SA"/>
        </w:rPr>
        <w:t>r</w:t>
      </w:r>
      <w:r w:rsidRPr="006F7701">
        <w:rPr>
          <w:rFonts w:ascii="Times New Roman" w:eastAsia="Times New Roman" w:hAnsi="Times New Roman" w:cs="Arial"/>
          <w:color w:val="000000" w:themeColor="text1"/>
          <w:spacing w:val="5"/>
          <w:sz w:val="24"/>
          <w:szCs w:val="24"/>
          <w:lang w:val="lt-LT" w:eastAsia="ar-SA"/>
        </w:rPr>
        <w:t>t</w:t>
      </w:r>
      <w:r w:rsidRPr="006F7701">
        <w:rPr>
          <w:rFonts w:ascii="Times New Roman" w:eastAsia="Times New Roman" w:hAnsi="Times New Roman" w:cs="Arial"/>
          <w:color w:val="000000" w:themeColor="text1"/>
          <w:spacing w:val="-1"/>
          <w:sz w:val="24"/>
          <w:szCs w:val="24"/>
          <w:lang w:val="lt-LT" w:eastAsia="ar-SA"/>
        </w:rPr>
        <w:t>ę</w:t>
      </w:r>
      <w:r w:rsidRPr="006F7701">
        <w:rPr>
          <w:rFonts w:ascii="Times New Roman" w:eastAsia="Times New Roman" w:hAnsi="Times New Roman" w:cs="Arial"/>
          <w:color w:val="000000" w:themeColor="text1"/>
          <w:sz w:val="24"/>
          <w:szCs w:val="24"/>
          <w:lang w:val="lt-LT" w:eastAsia="ar-SA"/>
        </w:rPr>
        <w:t>.</w:t>
      </w:r>
      <w:r w:rsidRPr="006F7701">
        <w:rPr>
          <w:rFonts w:ascii="Times New Roman" w:eastAsia="Times New Roman" w:hAnsi="Times New Roman" w:cs="Arial"/>
          <w:color w:val="000000" w:themeColor="text1"/>
          <w:spacing w:val="27"/>
          <w:sz w:val="24"/>
          <w:szCs w:val="24"/>
          <w:lang w:val="lt-LT" w:eastAsia="ar-SA"/>
        </w:rPr>
        <w:t xml:space="preserve"> </w:t>
      </w:r>
    </w:p>
    <w:p w:rsidR="00C91F92" w:rsidRPr="006F7701"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Pirminio pripažinimo metu atsargos įvertinamos įsigijimo (pasigaminimo) savikaina, o sudarant finansines ataskaitas – įsigijimo (pasigaminimo) savikaina arba grynąja realizavimo verte. Atsargos grynąja realizavimo verte ataskaitose yra parodomos tuomet, kada tos atsargos yra planuojamos parduoti ir grynoji realizavimo vertė yra mažesnė už įsigijimo (pasigaminimo) savikainą</w:t>
      </w:r>
      <w:bookmarkStart w:id="9" w:name="_Ref180675238"/>
      <w:r w:rsidRPr="006F7701">
        <w:rPr>
          <w:rFonts w:ascii="Times New Roman" w:eastAsia="Times New Roman" w:hAnsi="Times New Roman" w:cs="Times New Roman"/>
          <w:color w:val="000000" w:themeColor="text1"/>
          <w:sz w:val="24"/>
          <w:szCs w:val="24"/>
          <w:lang w:val="lt-LT" w:eastAsia="ar-SA"/>
        </w:rPr>
        <w:t xml:space="preserve">, taip pat tais atvejais, kai atsargos yra pripažintos sugadintomis, pasenusiomis, bet dar nenurašytos. </w:t>
      </w:r>
      <w:bookmarkEnd w:id="9"/>
    </w:p>
    <w:p w:rsidR="00C91F92" w:rsidRPr="006F7701"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rsidR="00C91F92" w:rsidRPr="006F7701" w:rsidRDefault="00C91F92" w:rsidP="00C91F92">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color w:val="000000" w:themeColor="text1"/>
          <w:sz w:val="24"/>
          <w:szCs w:val="24"/>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r w:rsidRPr="006F7701">
        <w:rPr>
          <w:rFonts w:ascii="Times New Roman" w:eastAsia="Times New Roman" w:hAnsi="Times New Roman" w:cs="Arial"/>
          <w:b/>
          <w:bCs/>
          <w:iCs/>
          <w:color w:val="000000" w:themeColor="text1"/>
          <w:spacing w:val="-1"/>
          <w:w w:val="103"/>
          <w:sz w:val="24"/>
          <w:szCs w:val="28"/>
          <w:lang w:val="lt-LT" w:eastAsia="ar-SA"/>
        </w:rPr>
        <w:t>Finansinis turtas</w:t>
      </w:r>
    </w:p>
    <w:p w:rsidR="00C91F92" w:rsidRPr="006F7701" w:rsidRDefault="00C91F92" w:rsidP="00C91F92">
      <w:pPr>
        <w:tabs>
          <w:tab w:val="left" w:pos="2160"/>
        </w:tabs>
        <w:suppressAutoHyphens/>
        <w:spacing w:after="0" w:line="240" w:lineRule="auto"/>
        <w:ind w:firstLine="1134"/>
        <w:jc w:val="center"/>
        <w:rPr>
          <w:rFonts w:ascii="Times New Roman" w:eastAsia="Times New Roman" w:hAnsi="Times New Roman" w:cs="Arial"/>
          <w:color w:val="000000" w:themeColor="text1"/>
          <w:sz w:val="24"/>
          <w:szCs w:val="16"/>
          <w:lang w:val="lt-LT" w:eastAsia="ar-SA"/>
        </w:rPr>
      </w:pPr>
    </w:p>
    <w:p w:rsidR="00C91F92" w:rsidRPr="006F7701"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Finansinio turto apskaitos metodai ir taisyklės nustatyti 14-ajame VSAFAS „Jungimai ir investicijos į asocijuotuosius subjektus“ ir 17-ajame VSAFAS „Finansinis turtas ir finansiniai įsipareigojimai“. Finansinis turtas pirminio pripažinimo metu į apskaitą yra įtraukiamas pagal įsigijimo savikainą, o ilgalaikis finansinis turtas finansinėse ataskaitose parodomas amortizuota savikaina. </w:t>
      </w:r>
    </w:p>
    <w:p w:rsidR="00C91F92" w:rsidRPr="006F7701"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Įstaigos finansinis turtas yra skirstomas į ilgalaikį ir trumpalaikį.</w:t>
      </w:r>
    </w:p>
    <w:p w:rsidR="00C91F92" w:rsidRPr="006F7701" w:rsidRDefault="00C91F92" w:rsidP="00C91F92">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color w:val="000000" w:themeColor="text1"/>
          <w:sz w:val="24"/>
          <w:szCs w:val="24"/>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r w:rsidRPr="006F7701">
        <w:rPr>
          <w:rFonts w:ascii="Times New Roman" w:eastAsia="Times New Roman" w:hAnsi="Times New Roman" w:cs="Arial"/>
          <w:b/>
          <w:bCs/>
          <w:iCs/>
          <w:color w:val="000000" w:themeColor="text1"/>
          <w:spacing w:val="-1"/>
          <w:w w:val="103"/>
          <w:sz w:val="24"/>
          <w:szCs w:val="28"/>
          <w:lang w:val="lt-LT" w:eastAsia="ar-SA"/>
        </w:rPr>
        <w:t>Gautinos sumos</w:t>
      </w:r>
    </w:p>
    <w:p w:rsidR="00C91F92" w:rsidRPr="006F7701" w:rsidRDefault="00C91F92" w:rsidP="00C91F92">
      <w:pPr>
        <w:suppressAutoHyphens/>
        <w:spacing w:after="0" w:line="240" w:lineRule="auto"/>
        <w:rPr>
          <w:rFonts w:ascii="Times New Roman" w:eastAsia="Times New Roman" w:hAnsi="Times New Roman" w:cs="Arial"/>
          <w:color w:val="000000" w:themeColor="text1"/>
          <w:sz w:val="24"/>
          <w:szCs w:val="16"/>
          <w:lang w:val="lt-LT" w:eastAsia="ar-SA"/>
        </w:rPr>
      </w:pPr>
    </w:p>
    <w:p w:rsidR="00C91F92" w:rsidRPr="006F7701"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Gautinos sumos apskaitoje turi būti registruojamos tada, kai įstaiga įgyja teisę gauti pinigus ar kitą finansinį turtą pagal </w:t>
      </w:r>
      <w:r w:rsidRPr="006F7701">
        <w:rPr>
          <w:rFonts w:ascii="Times New Roman" w:eastAsia="Times New Roman" w:hAnsi="Times New Roman" w:cs="Times New Roman"/>
          <w:color w:val="000000" w:themeColor="text1"/>
          <w:sz w:val="24"/>
          <w:szCs w:val="16"/>
          <w:lang w:val="lt-LT" w:eastAsia="ar-SA"/>
        </w:rPr>
        <w:t>17-ąjį VSAFAS „Finansinis turtas ir finansiniai įsipareigojimai“</w:t>
      </w:r>
      <w:r w:rsidRPr="006F7701">
        <w:rPr>
          <w:rFonts w:ascii="Times New Roman" w:eastAsia="Times New Roman" w:hAnsi="Times New Roman" w:cs="Times New Roman"/>
          <w:color w:val="000000" w:themeColor="text1"/>
          <w:sz w:val="24"/>
          <w:szCs w:val="24"/>
          <w:lang w:val="lt-LT" w:eastAsia="ar-SA"/>
        </w:rPr>
        <w:t>. Registruojamos gautinos sumos turi būti įvertintos įsigijimo savikaina.</w:t>
      </w:r>
    </w:p>
    <w:p w:rsidR="00C91F92" w:rsidRPr="006F7701"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Arial"/>
          <w:color w:val="000000" w:themeColor="text1"/>
          <w:sz w:val="24"/>
          <w:szCs w:val="24"/>
          <w:lang w:val="lt-LT" w:eastAsia="ar-SA"/>
        </w:rPr>
      </w:pPr>
      <w:r w:rsidRPr="006F7701">
        <w:rPr>
          <w:rFonts w:ascii="Times New Roman" w:eastAsia="Times New Roman" w:hAnsi="Times New Roman" w:cs="Arial"/>
          <w:color w:val="000000" w:themeColor="text1"/>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rsidR="00C91F92" w:rsidRPr="006F7701" w:rsidRDefault="00C91F92" w:rsidP="00C91F92">
      <w:pPr>
        <w:widowControl w:val="0"/>
        <w:shd w:val="clear" w:color="auto" w:fill="FFFFFF"/>
        <w:suppressAutoHyphens/>
        <w:autoSpaceDE w:val="0"/>
        <w:spacing w:after="0" w:line="240" w:lineRule="auto"/>
        <w:jc w:val="both"/>
        <w:rPr>
          <w:rFonts w:ascii="Times New Roman" w:eastAsia="Times New Roman" w:hAnsi="Times New Roman" w:cs="Arial"/>
          <w:color w:val="000000" w:themeColor="text1"/>
          <w:spacing w:val="-1"/>
          <w:w w:val="103"/>
          <w:sz w:val="24"/>
          <w:szCs w:val="16"/>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r w:rsidRPr="006F7701">
        <w:rPr>
          <w:rFonts w:ascii="Times New Roman" w:eastAsia="Times New Roman" w:hAnsi="Times New Roman" w:cs="Arial"/>
          <w:b/>
          <w:bCs/>
          <w:iCs/>
          <w:color w:val="000000" w:themeColor="text1"/>
          <w:spacing w:val="-1"/>
          <w:w w:val="103"/>
          <w:sz w:val="24"/>
          <w:szCs w:val="28"/>
          <w:lang w:val="lt-LT" w:eastAsia="ar-SA"/>
        </w:rPr>
        <w:t>Pinigai ir pinigų ekvivalentai</w:t>
      </w:r>
    </w:p>
    <w:p w:rsidR="00C91F92" w:rsidRPr="006F7701" w:rsidRDefault="00C91F92" w:rsidP="00C91F92">
      <w:pPr>
        <w:suppressAutoHyphens/>
        <w:spacing w:after="0" w:line="240" w:lineRule="auto"/>
        <w:rPr>
          <w:rFonts w:ascii="Times New Roman" w:eastAsia="Times New Roman" w:hAnsi="Times New Roman" w:cs="Arial"/>
          <w:color w:val="000000" w:themeColor="text1"/>
          <w:sz w:val="24"/>
          <w:szCs w:val="16"/>
          <w:lang w:val="lt-LT" w:eastAsia="ar-SA"/>
        </w:rPr>
      </w:pPr>
    </w:p>
    <w:p w:rsidR="00C91F92" w:rsidRPr="006F7701"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bookmarkStart w:id="10" w:name="_Ref192492765"/>
      <w:r w:rsidRPr="006F7701">
        <w:rPr>
          <w:rFonts w:ascii="Times New Roman" w:eastAsia="Times New Roman" w:hAnsi="Times New Roman" w:cs="Times New Roman"/>
          <w:color w:val="000000" w:themeColor="text1"/>
          <w:sz w:val="24"/>
          <w:szCs w:val="24"/>
          <w:lang w:val="lt-LT" w:eastAsia="ar-SA"/>
        </w:rPr>
        <w:t>Įstaiga visas lėšas saugo tik kredito įstaigų sąskaitose. Įstaiga turi teisę esant poreikiui vykdyti operacijas grynaisiais pinigais.</w:t>
      </w:r>
      <w:bookmarkEnd w:id="10"/>
      <w:r w:rsidRPr="006F7701">
        <w:rPr>
          <w:rFonts w:ascii="Times New Roman" w:eastAsia="Times New Roman" w:hAnsi="Times New Roman" w:cs="Times New Roman"/>
          <w:color w:val="000000" w:themeColor="text1"/>
          <w:sz w:val="24"/>
          <w:szCs w:val="24"/>
          <w:lang w:val="lt-LT" w:eastAsia="ar-SA"/>
        </w:rPr>
        <w:t xml:space="preserve"> </w:t>
      </w:r>
    </w:p>
    <w:p w:rsidR="002E1FA3" w:rsidRPr="006F7701" w:rsidRDefault="002E1FA3"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bookmarkStart w:id="11" w:name="_Ref95640307"/>
      <w:r w:rsidRPr="006F7701">
        <w:rPr>
          <w:rFonts w:ascii="Times New Roman" w:eastAsia="Times New Roman" w:hAnsi="Times New Roman" w:cs="Arial"/>
          <w:b/>
          <w:bCs/>
          <w:iCs/>
          <w:color w:val="000000" w:themeColor="text1"/>
          <w:spacing w:val="-1"/>
          <w:w w:val="103"/>
          <w:sz w:val="24"/>
          <w:szCs w:val="28"/>
          <w:lang w:val="lt-LT" w:eastAsia="ar-SA"/>
        </w:rPr>
        <w:t>Finansavimo sumos</w:t>
      </w:r>
    </w:p>
    <w:p w:rsidR="00C91F92" w:rsidRPr="006F7701" w:rsidRDefault="00C91F92" w:rsidP="00C91F92">
      <w:pPr>
        <w:suppressAutoHyphens/>
        <w:spacing w:after="0" w:line="240" w:lineRule="auto"/>
        <w:rPr>
          <w:rFonts w:ascii="Times New Roman" w:eastAsia="Times New Roman" w:hAnsi="Times New Roman" w:cs="Arial"/>
          <w:color w:val="000000" w:themeColor="text1"/>
          <w:sz w:val="24"/>
          <w:szCs w:val="16"/>
          <w:lang w:val="lt-LT" w:eastAsia="ar-SA"/>
        </w:rPr>
      </w:pPr>
    </w:p>
    <w:p w:rsidR="00C91F92" w:rsidRPr="006F7701"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Finansavimo sumų apskaitos metodai ir taisyklės nustatyti 20-ajame VSAFAS „Finansavimo sumos”.</w:t>
      </w:r>
    </w:p>
    <w:p w:rsidR="00C91F92" w:rsidRPr="006F7701"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Finansavimo sumos – įstaigos iš valstybės arba savivaldybės biudžeto, kitų išteklių fondų, Europos Sąjungos, Lietuvos ir užsienio paramos fondų gauti arba gautini pinigai arba kitas turtas, skirtas įstaigos tikslams ir programoms įgyvendinti. Finansavimo sumos apima ir įstaigos gautus arba gautinus pinigus, ir kitą turtą pavedimams vykdyti, kitas lėšas įstaigos išlaidoms dengti ir paramos būdu gautą turtą ir lėšas.</w:t>
      </w:r>
    </w:p>
    <w:p w:rsidR="00C91F92" w:rsidRPr="006F7701"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Įstaigos gautos (gautinos) finansavimo sumos pagal paskirtį skirstomos į:</w:t>
      </w:r>
      <w:r w:rsidR="00B4395C" w:rsidRPr="006F7701">
        <w:rPr>
          <w:rFonts w:ascii="Times New Roman" w:eastAsia="Times New Roman" w:hAnsi="Times New Roman" w:cs="Times New Roman"/>
          <w:color w:val="000000" w:themeColor="text1"/>
          <w:sz w:val="24"/>
          <w:szCs w:val="24"/>
          <w:lang w:val="lt-LT" w:eastAsia="ar-SA"/>
        </w:rPr>
        <w:t xml:space="preserve"> </w:t>
      </w:r>
      <w:r w:rsidRPr="006F7701">
        <w:rPr>
          <w:rFonts w:ascii="Times New Roman" w:eastAsia="Times New Roman" w:hAnsi="Times New Roman" w:cs="Times New Roman"/>
          <w:color w:val="000000" w:themeColor="text1"/>
          <w:sz w:val="24"/>
          <w:szCs w:val="24"/>
          <w:lang w:val="lt-LT" w:eastAsia="ar-SA"/>
        </w:rPr>
        <w:t>finansavimo sumas nepiniginiam turtui įsigyti</w:t>
      </w:r>
      <w:r w:rsidR="00B4395C" w:rsidRPr="006F7701">
        <w:rPr>
          <w:rFonts w:ascii="Times New Roman" w:eastAsia="Times New Roman" w:hAnsi="Times New Roman" w:cs="Times New Roman"/>
          <w:color w:val="000000" w:themeColor="text1"/>
          <w:sz w:val="24"/>
          <w:szCs w:val="24"/>
          <w:lang w:val="lt-LT" w:eastAsia="ar-SA"/>
        </w:rPr>
        <w:t xml:space="preserve"> ir </w:t>
      </w:r>
      <w:r w:rsidRPr="006F7701">
        <w:rPr>
          <w:rFonts w:ascii="Times New Roman" w:eastAsia="Times New Roman" w:hAnsi="Times New Roman" w:cs="Times New Roman"/>
          <w:color w:val="000000" w:themeColor="text1"/>
          <w:sz w:val="24"/>
          <w:szCs w:val="24"/>
          <w:lang w:val="lt-LT" w:eastAsia="ar-SA"/>
        </w:rPr>
        <w:t>finansavimo sumas kitoms išlaidoms kompensuoti.</w:t>
      </w:r>
    </w:p>
    <w:p w:rsidR="00C91F92" w:rsidRPr="006F7701"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Gautos (gautinos) ir panaudotos finansavimo sumos arba jų dalis pripažįstamos finansavimo pajamomis tais laikotarpiais, kuriais patiriamos su finansavimo sumomis susijusios sąnaudos.</w:t>
      </w:r>
    </w:p>
    <w:p w:rsidR="00C91F92" w:rsidRPr="006F7701"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rsidR="00C91F92" w:rsidRPr="006F7701"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rsidR="00C91F92" w:rsidRPr="006F7701" w:rsidRDefault="00C91F92" w:rsidP="00C91F92">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color w:val="000000" w:themeColor="text1"/>
          <w:sz w:val="24"/>
          <w:szCs w:val="24"/>
          <w:shd w:val="clear" w:color="auto" w:fill="FFFF00"/>
          <w:lang w:val="lt-LT" w:eastAsia="ar-SA"/>
        </w:rPr>
      </w:pPr>
    </w:p>
    <w:bookmarkEnd w:id="11"/>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r w:rsidRPr="006F7701">
        <w:rPr>
          <w:rFonts w:ascii="Times New Roman" w:eastAsia="Times New Roman" w:hAnsi="Times New Roman" w:cs="Arial"/>
          <w:b/>
          <w:bCs/>
          <w:iCs/>
          <w:color w:val="000000" w:themeColor="text1"/>
          <w:spacing w:val="-1"/>
          <w:w w:val="103"/>
          <w:sz w:val="24"/>
          <w:szCs w:val="28"/>
          <w:lang w:val="lt-LT" w:eastAsia="ar-SA"/>
        </w:rPr>
        <w:lastRenderedPageBreak/>
        <w:t>Finansiniai įsipareigojimai</w:t>
      </w:r>
    </w:p>
    <w:p w:rsidR="00C91F92" w:rsidRPr="006F7701" w:rsidRDefault="00C91F92" w:rsidP="00C91F92">
      <w:pPr>
        <w:suppressAutoHyphens/>
        <w:spacing w:after="0" w:line="240" w:lineRule="auto"/>
        <w:rPr>
          <w:rFonts w:ascii="Times New Roman" w:eastAsia="Times New Roman" w:hAnsi="Times New Roman" w:cs="Arial"/>
          <w:color w:val="000000" w:themeColor="text1"/>
          <w:sz w:val="24"/>
          <w:szCs w:val="16"/>
          <w:lang w:val="lt-LT" w:eastAsia="ar-SA"/>
        </w:rPr>
      </w:pPr>
    </w:p>
    <w:p w:rsidR="00C91F92" w:rsidRPr="006F7701" w:rsidRDefault="00C91F92" w:rsidP="004464B6">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Finansinių įsipareigojimų apskaitos principai, metodai ir taisyklės nustatyti 17-ajame VSAFAS „Finansinis turtas ir finansiniai įsipareigojimai“, 18-ajame VSAFAS „Atidėjiniai, neapibrėžtieji įsipareigojimai, neapibrėžtasis turtas ir įvykiai pasibaigus ataskaitiniam laikotarpiui“ ir 19-ajame VSAFAS „Finansinė nuoma (lizingas) ir kitos turto perdavimo sutartys“.</w:t>
      </w:r>
    </w:p>
    <w:p w:rsidR="00C91F92" w:rsidRPr="006F7701"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Visi įsipareigojimai yra finansiniai ir skirstomi į ilgalaikius ir trumpalaikius. </w:t>
      </w:r>
    </w:p>
    <w:p w:rsidR="00C91F92" w:rsidRPr="006F7701"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Pirminio pripažinimo metu finansiniai įsipareigojimai įvertinami įsigijimo savikaina. Vėliau šie įsipareigojimai įvertinami</w:t>
      </w:r>
      <w:r w:rsidR="004464B6" w:rsidRPr="006F7701">
        <w:rPr>
          <w:rFonts w:ascii="Times New Roman" w:eastAsia="Times New Roman" w:hAnsi="Times New Roman" w:cs="Times New Roman"/>
          <w:color w:val="000000" w:themeColor="text1"/>
          <w:sz w:val="24"/>
          <w:szCs w:val="24"/>
          <w:lang w:val="lt-LT" w:eastAsia="ar-SA"/>
        </w:rPr>
        <w:t xml:space="preserve"> </w:t>
      </w:r>
      <w:r w:rsidRPr="006F7701">
        <w:rPr>
          <w:rFonts w:ascii="Times New Roman" w:eastAsia="Times New Roman" w:hAnsi="Times New Roman" w:cs="Times New Roman"/>
          <w:color w:val="000000" w:themeColor="text1"/>
          <w:sz w:val="24"/>
          <w:szCs w:val="24"/>
          <w:lang w:val="lt-LT" w:eastAsia="ar-SA"/>
        </w:rPr>
        <w:t>susiję su rinkos kainomis – tikrąja verte</w:t>
      </w:r>
      <w:r w:rsidR="004464B6" w:rsidRPr="006F7701">
        <w:rPr>
          <w:rFonts w:ascii="Times New Roman" w:eastAsia="Times New Roman" w:hAnsi="Times New Roman" w:cs="Times New Roman"/>
          <w:color w:val="000000" w:themeColor="text1"/>
          <w:sz w:val="24"/>
          <w:szCs w:val="24"/>
          <w:lang w:val="lt-LT" w:eastAsia="ar-SA"/>
        </w:rPr>
        <w:t xml:space="preserve">, </w:t>
      </w:r>
      <w:r w:rsidRPr="006F7701">
        <w:rPr>
          <w:rFonts w:ascii="Times New Roman" w:eastAsia="Times New Roman" w:hAnsi="Times New Roman" w:cs="Times New Roman"/>
          <w:color w:val="000000" w:themeColor="text1"/>
          <w:sz w:val="24"/>
          <w:szCs w:val="24"/>
          <w:lang w:val="lt-LT" w:eastAsia="ar-SA"/>
        </w:rPr>
        <w:t>kiti ilgalaikiai finansiniai įsipareigojimai ir atidėjiniai– amortizuota savikaina</w:t>
      </w:r>
      <w:r w:rsidR="004464B6" w:rsidRPr="006F7701">
        <w:rPr>
          <w:rFonts w:ascii="Times New Roman" w:eastAsia="Times New Roman" w:hAnsi="Times New Roman" w:cs="Times New Roman"/>
          <w:color w:val="000000" w:themeColor="text1"/>
          <w:sz w:val="24"/>
          <w:szCs w:val="24"/>
          <w:lang w:val="lt-LT" w:eastAsia="ar-SA"/>
        </w:rPr>
        <w:t xml:space="preserve">, </w:t>
      </w:r>
      <w:r w:rsidRPr="006F7701">
        <w:rPr>
          <w:rFonts w:ascii="Times New Roman" w:eastAsia="Times New Roman" w:hAnsi="Times New Roman" w:cs="Times New Roman"/>
          <w:color w:val="000000" w:themeColor="text1"/>
          <w:sz w:val="24"/>
          <w:szCs w:val="24"/>
          <w:lang w:val="lt-LT" w:eastAsia="ar-SA"/>
        </w:rPr>
        <w:t>kiti trumpalaikiai finansiniai įsipareigojimai – įsigijimo savikaina.</w:t>
      </w:r>
    </w:p>
    <w:p w:rsidR="00C91F92" w:rsidRPr="006F7701" w:rsidRDefault="00C91F92" w:rsidP="00C91F92">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color w:val="000000" w:themeColor="text1"/>
          <w:sz w:val="24"/>
          <w:szCs w:val="24"/>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r w:rsidRPr="006F7701">
        <w:rPr>
          <w:rFonts w:ascii="Times New Roman" w:eastAsia="Times New Roman" w:hAnsi="Times New Roman" w:cs="Arial"/>
          <w:b/>
          <w:bCs/>
          <w:iCs/>
          <w:color w:val="000000" w:themeColor="text1"/>
          <w:spacing w:val="-1"/>
          <w:w w:val="103"/>
          <w:sz w:val="24"/>
          <w:szCs w:val="28"/>
          <w:lang w:val="lt-LT" w:eastAsia="ar-SA"/>
        </w:rPr>
        <w:t>Atidėjiniai</w:t>
      </w:r>
    </w:p>
    <w:p w:rsidR="00C91F92" w:rsidRPr="006F7701" w:rsidRDefault="00C91F92" w:rsidP="00C91F92">
      <w:pPr>
        <w:suppressAutoHyphens/>
        <w:spacing w:after="0" w:line="240" w:lineRule="auto"/>
        <w:rPr>
          <w:rFonts w:ascii="Times New Roman" w:eastAsia="Times New Roman" w:hAnsi="Times New Roman" w:cs="Arial"/>
          <w:color w:val="000000" w:themeColor="text1"/>
          <w:sz w:val="24"/>
          <w:szCs w:val="16"/>
          <w:lang w:val="lt-LT" w:eastAsia="ar-SA"/>
        </w:rPr>
      </w:pPr>
    </w:p>
    <w:p w:rsidR="00C91F92" w:rsidRPr="006F7701"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Atidėjiniai yra peržiūrimi paskutinę kiekvieno ataskaitinio laikotarpio dieną ir koreguojami, atsižvelgiant į naujus įvykius ar aplinkybes, kad parodytų tiksliausią dabartinį įvertinimą. </w:t>
      </w:r>
    </w:p>
    <w:p w:rsidR="00C91F92" w:rsidRPr="006F7701"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Atidėjiniai gali būti formuojami dėl teismo bylų, būsimų išeitinių išmokų.</w:t>
      </w:r>
    </w:p>
    <w:p w:rsidR="00C91F92" w:rsidRPr="006F7701"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Atidėjiniai yra peržiūrimi paskutinę kiekvieno ataskaitinio laikotarpio paskutinę dieną ir koreguojami, atsižvelgiant į naujus įvykius ar aplinkybes, kad parodytų tiksliausią dabartinį įvertinimą. </w:t>
      </w:r>
    </w:p>
    <w:p w:rsidR="00C91F92" w:rsidRPr="006F7701" w:rsidRDefault="00C91F92" w:rsidP="00C91F92">
      <w:pPr>
        <w:tabs>
          <w:tab w:val="left" w:pos="360"/>
          <w:tab w:val="left" w:pos="1260"/>
        </w:tabs>
        <w:suppressAutoHyphens/>
        <w:spacing w:after="0" w:line="240" w:lineRule="auto"/>
        <w:ind w:right="96" w:firstLine="1298"/>
        <w:jc w:val="both"/>
        <w:rPr>
          <w:rFonts w:ascii="Times New Roman" w:eastAsia="Times New Roman" w:hAnsi="Times New Roman" w:cs="Times New Roman"/>
          <w:color w:val="000000" w:themeColor="text1"/>
          <w:sz w:val="24"/>
          <w:szCs w:val="24"/>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r w:rsidRPr="006F7701">
        <w:rPr>
          <w:rFonts w:ascii="Times New Roman" w:eastAsia="Times New Roman" w:hAnsi="Times New Roman" w:cs="Arial"/>
          <w:b/>
          <w:bCs/>
          <w:iCs/>
          <w:color w:val="000000" w:themeColor="text1"/>
          <w:spacing w:val="-1"/>
          <w:w w:val="103"/>
          <w:sz w:val="24"/>
          <w:szCs w:val="28"/>
          <w:lang w:val="lt-LT" w:eastAsia="ar-SA"/>
        </w:rPr>
        <w:t>Veiklos nuoma</w:t>
      </w:r>
    </w:p>
    <w:p w:rsidR="00C91F92" w:rsidRPr="006F7701" w:rsidRDefault="00C91F92" w:rsidP="00C91F92">
      <w:pPr>
        <w:suppressAutoHyphens/>
        <w:spacing w:after="0" w:line="240" w:lineRule="auto"/>
        <w:rPr>
          <w:rFonts w:ascii="Times New Roman" w:eastAsia="Times New Roman" w:hAnsi="Times New Roman" w:cs="Arial"/>
          <w:color w:val="000000" w:themeColor="text1"/>
          <w:sz w:val="24"/>
          <w:szCs w:val="16"/>
          <w:lang w:val="lt-LT" w:eastAsia="ar-SA"/>
        </w:rPr>
      </w:pPr>
    </w:p>
    <w:p w:rsidR="00C91F92" w:rsidRPr="006F7701"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rsidR="002E1FA3" w:rsidRPr="006F7701" w:rsidRDefault="002E1FA3"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r w:rsidRPr="006F7701">
        <w:rPr>
          <w:rFonts w:ascii="Times New Roman" w:eastAsia="Times New Roman" w:hAnsi="Times New Roman" w:cs="Arial"/>
          <w:b/>
          <w:bCs/>
          <w:iCs/>
          <w:color w:val="000000" w:themeColor="text1"/>
          <w:spacing w:val="-1"/>
          <w:w w:val="103"/>
          <w:sz w:val="24"/>
          <w:szCs w:val="28"/>
          <w:lang w:val="lt-LT" w:eastAsia="ar-SA"/>
        </w:rPr>
        <w:t>Pajamos</w:t>
      </w:r>
    </w:p>
    <w:p w:rsidR="00C91F92" w:rsidRPr="006F7701" w:rsidRDefault="00C91F92" w:rsidP="00C91F92">
      <w:pPr>
        <w:suppressAutoHyphens/>
        <w:spacing w:after="0" w:line="240" w:lineRule="auto"/>
        <w:rPr>
          <w:rFonts w:ascii="Times New Roman" w:eastAsia="Times New Roman" w:hAnsi="Times New Roman" w:cs="Arial"/>
          <w:color w:val="000000" w:themeColor="text1"/>
          <w:sz w:val="24"/>
          <w:szCs w:val="16"/>
          <w:lang w:val="lt-LT" w:eastAsia="ar-SA"/>
        </w:rPr>
      </w:pPr>
    </w:p>
    <w:p w:rsidR="00C91F92" w:rsidRPr="006F7701"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Pajamų apskaitos principai, metodai ir taisyklės nustatyti 10-ajame VSAFAS „Kitos pajamos“ ir 20-ajame VSAFAS „Finansavimo sumos“.</w:t>
      </w:r>
    </w:p>
    <w:p w:rsidR="00C91F92" w:rsidRPr="006F7701"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rsidR="00C91F92" w:rsidRPr="006F7701"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Pajamos yra klasifikuojamos į finansavimo pajamas, pagrindinės veiklos kitas pajamas, kitas pajamas, investicinės - finansinės veiklos pajamas. </w:t>
      </w:r>
      <w:bookmarkStart w:id="12" w:name="OLE_LINK3"/>
      <w:bookmarkStart w:id="13" w:name="OLE_LINK4"/>
    </w:p>
    <w:bookmarkEnd w:id="12"/>
    <w:bookmarkEnd w:id="13"/>
    <w:p w:rsidR="00C91F92" w:rsidRPr="006F7701" w:rsidRDefault="00C91F92" w:rsidP="00C91F92">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color w:val="000000" w:themeColor="text1"/>
          <w:sz w:val="24"/>
          <w:szCs w:val="24"/>
          <w:shd w:val="clear" w:color="auto" w:fill="00FF00"/>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r w:rsidRPr="006F7701">
        <w:rPr>
          <w:rFonts w:ascii="Times New Roman" w:eastAsia="Times New Roman" w:hAnsi="Times New Roman" w:cs="Arial"/>
          <w:b/>
          <w:bCs/>
          <w:iCs/>
          <w:color w:val="000000" w:themeColor="text1"/>
          <w:spacing w:val="-1"/>
          <w:w w:val="103"/>
          <w:sz w:val="24"/>
          <w:szCs w:val="28"/>
          <w:lang w:val="lt-LT" w:eastAsia="ar-SA"/>
        </w:rPr>
        <w:lastRenderedPageBreak/>
        <w:t>Sąnaudos</w:t>
      </w:r>
    </w:p>
    <w:p w:rsidR="00C91F92" w:rsidRPr="006F7701" w:rsidRDefault="00C91F92" w:rsidP="00C91F92">
      <w:pPr>
        <w:keepNext/>
        <w:numPr>
          <w:ilvl w:val="2"/>
          <w:numId w:val="0"/>
        </w:numPr>
        <w:tabs>
          <w:tab w:val="left" w:pos="1260"/>
          <w:tab w:val="num" w:pos="1296"/>
          <w:tab w:val="left" w:pos="1920"/>
        </w:tabs>
        <w:suppressAutoHyphens/>
        <w:spacing w:after="0" w:line="240" w:lineRule="auto"/>
        <w:ind w:left="5040" w:right="96"/>
        <w:jc w:val="both"/>
        <w:outlineLvl w:val="2"/>
        <w:rPr>
          <w:rFonts w:ascii="Times New Roman" w:eastAsia="Times New Roman" w:hAnsi="Times New Roman" w:cs="Times New Roman"/>
          <w:b/>
          <w:bCs/>
          <w:color w:val="000000" w:themeColor="text1"/>
          <w:sz w:val="24"/>
          <w:szCs w:val="24"/>
          <w:lang w:val="lt-LT" w:eastAsia="ar-SA"/>
        </w:rPr>
      </w:pPr>
    </w:p>
    <w:p w:rsidR="00C91F92" w:rsidRPr="006F7701"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Sąnaudų apskaitos principai, metodai ir taisyklės nustatyti 11-ajame VSAFAS „Sąnaudos“. Sąnaudų, susijusių su konkrečių turto, finansavimo sumų ir įsipareigojimų straipsnių apskaita, principai nustatyti šių straipsnių apskaitą reglamentuojančiuose VSAFAS. </w:t>
      </w:r>
    </w:p>
    <w:p w:rsidR="00C91F92" w:rsidRPr="006F7701"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rsidR="00C91F92" w:rsidRPr="006F7701"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rsidR="00C91F92" w:rsidRPr="006F7701"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color w:val="000000" w:themeColor="text1"/>
          <w:sz w:val="24"/>
          <w:szCs w:val="24"/>
          <w:lang w:val="lt-LT" w:eastAsia="ar-SA"/>
        </w:rPr>
      </w:pPr>
      <w:r w:rsidRPr="006F7701">
        <w:rPr>
          <w:rFonts w:ascii="Times New Roman" w:eastAsia="Times New Roman" w:hAnsi="Times New Roman" w:cs="Times New Roman"/>
          <w:bCs/>
          <w:color w:val="000000" w:themeColor="text1"/>
          <w:sz w:val="24"/>
          <w:szCs w:val="24"/>
          <w:lang w:val="lt-LT" w:eastAsia="ar-SA"/>
        </w:rPr>
        <w:t>Finansavimo sąnaudas įstaiga</w:t>
      </w:r>
      <w:r w:rsidRPr="006F7701">
        <w:rPr>
          <w:rFonts w:ascii="Times New Roman" w:eastAsia="Times New Roman" w:hAnsi="Times New Roman" w:cs="Times New Roman"/>
          <w:color w:val="000000" w:themeColor="text1"/>
          <w:sz w:val="24"/>
          <w:szCs w:val="24"/>
          <w:lang w:val="lt-LT" w:eastAsia="ar-SA"/>
        </w:rPr>
        <w:t xml:space="preserve"> </w:t>
      </w:r>
      <w:r w:rsidRPr="006F7701">
        <w:rPr>
          <w:rFonts w:ascii="Times New Roman" w:eastAsia="Times New Roman" w:hAnsi="Times New Roman" w:cs="Times New Roman"/>
          <w:bCs/>
          <w:color w:val="000000" w:themeColor="text1"/>
          <w:sz w:val="24"/>
          <w:szCs w:val="24"/>
          <w:lang w:val="lt-LT" w:eastAsia="ar-SA"/>
        </w:rPr>
        <w:t>gali patirti tik tuomet, jei perveda savo gautas pajamas (suteiktų paslaugų, turto nuomos lėšas) kitam subjektui programoms vykdyti.</w:t>
      </w:r>
    </w:p>
    <w:p w:rsidR="00C91F92" w:rsidRPr="006F7701" w:rsidRDefault="00C91F92" w:rsidP="00C91F92">
      <w:pPr>
        <w:suppressAutoHyphens/>
        <w:spacing w:after="0" w:line="240" w:lineRule="auto"/>
        <w:ind w:firstLine="720"/>
        <w:jc w:val="both"/>
        <w:rPr>
          <w:rFonts w:ascii="Times New Roman" w:eastAsia="Times New Roman" w:hAnsi="Times New Roman" w:cs="Arial"/>
          <w:color w:val="000000" w:themeColor="text1"/>
          <w:sz w:val="24"/>
          <w:szCs w:val="16"/>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r w:rsidRPr="006F7701">
        <w:rPr>
          <w:rFonts w:ascii="Times New Roman" w:eastAsia="Times New Roman" w:hAnsi="Times New Roman" w:cs="Arial"/>
          <w:b/>
          <w:bCs/>
          <w:iCs/>
          <w:color w:val="000000" w:themeColor="text1"/>
          <w:spacing w:val="-1"/>
          <w:w w:val="103"/>
          <w:sz w:val="24"/>
          <w:szCs w:val="28"/>
          <w:lang w:val="lt-LT" w:eastAsia="ar-SA"/>
        </w:rPr>
        <w:t>Sandoriai užsienio valiuta</w:t>
      </w:r>
    </w:p>
    <w:p w:rsidR="00C91F92" w:rsidRPr="006F7701" w:rsidRDefault="00C91F92" w:rsidP="00C91F92">
      <w:pPr>
        <w:suppressAutoHyphens/>
        <w:spacing w:after="0" w:line="240" w:lineRule="auto"/>
        <w:rPr>
          <w:rFonts w:ascii="Times New Roman" w:eastAsia="Times New Roman" w:hAnsi="Times New Roman" w:cs="Arial"/>
          <w:color w:val="000000" w:themeColor="text1"/>
          <w:sz w:val="24"/>
          <w:szCs w:val="16"/>
          <w:lang w:val="lt-LT" w:eastAsia="ar-SA"/>
        </w:rPr>
      </w:pPr>
    </w:p>
    <w:p w:rsidR="00C91F92" w:rsidRPr="006F7701"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Sandorių užsienio valiuta apskaitos principai nustatyti 21-ajame VSAFAS „Sandoriai užsienio valiuta“.</w:t>
      </w:r>
      <w:r w:rsidR="004464B6" w:rsidRPr="006F7701">
        <w:rPr>
          <w:rFonts w:ascii="Times New Roman" w:eastAsia="Times New Roman" w:hAnsi="Times New Roman" w:cs="Times New Roman"/>
          <w:color w:val="000000" w:themeColor="text1"/>
          <w:sz w:val="24"/>
          <w:szCs w:val="24"/>
          <w:lang w:val="lt-LT" w:eastAsia="ar-SA"/>
        </w:rPr>
        <w:t xml:space="preserve"> </w:t>
      </w:r>
      <w:r w:rsidRPr="006F7701">
        <w:rPr>
          <w:rFonts w:ascii="Times New Roman" w:eastAsia="Times New Roman" w:hAnsi="Times New Roman" w:cs="Times New Roman"/>
          <w:color w:val="000000" w:themeColor="text1"/>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rsidR="00C91F92" w:rsidRPr="006F7701" w:rsidRDefault="00C91F92" w:rsidP="00C91F92">
      <w:pPr>
        <w:suppressAutoHyphens/>
        <w:spacing w:after="0" w:line="240" w:lineRule="auto"/>
        <w:ind w:right="96" w:firstLine="1298"/>
        <w:rPr>
          <w:rFonts w:ascii="Times New Roman" w:eastAsia="Times New Roman" w:hAnsi="Times New Roman" w:cs="Arial"/>
          <w:color w:val="000000" w:themeColor="text1"/>
          <w:sz w:val="24"/>
          <w:szCs w:val="16"/>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r w:rsidRPr="006F7701">
        <w:rPr>
          <w:rFonts w:ascii="Times New Roman" w:eastAsia="Times New Roman" w:hAnsi="Times New Roman" w:cs="Arial"/>
          <w:b/>
          <w:bCs/>
          <w:iCs/>
          <w:color w:val="000000" w:themeColor="text1"/>
          <w:spacing w:val="-1"/>
          <w:w w:val="103"/>
          <w:sz w:val="24"/>
          <w:szCs w:val="28"/>
          <w:lang w:val="lt-LT" w:eastAsia="ar-SA"/>
        </w:rPr>
        <w:t>Turto nuvertėjimas</w:t>
      </w:r>
    </w:p>
    <w:p w:rsidR="00C91F92" w:rsidRPr="006F7701" w:rsidRDefault="00C91F92" w:rsidP="00C91F92">
      <w:pPr>
        <w:suppressAutoHyphens/>
        <w:spacing w:after="0" w:line="240" w:lineRule="auto"/>
        <w:rPr>
          <w:rFonts w:ascii="Times New Roman" w:eastAsia="Times New Roman" w:hAnsi="Times New Roman" w:cs="Arial"/>
          <w:color w:val="000000" w:themeColor="text1"/>
          <w:sz w:val="24"/>
          <w:szCs w:val="16"/>
          <w:lang w:val="lt-LT" w:eastAsia="ar-SA"/>
        </w:rPr>
      </w:pPr>
    </w:p>
    <w:p w:rsidR="00C91F92" w:rsidRPr="006F7701"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Turto nuvertėjimo apskaitos principai, metodai ir taisyklės nustatyti 8-ajame VSAFAS „Atsargos“, 17-ajame VSAFAS „Finansinis turtas ir finansiniai įsipareigojimai“ ir 22-ajame VSAFAS „Turto nuvertėjimas”.</w:t>
      </w:r>
    </w:p>
    <w:p w:rsidR="00C91F92" w:rsidRPr="006F7701"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Nuostoliai dėl turto nuvertėjimo apskaitoje pripažįstami pagal nuvertėjimo požymius. Sudarydama finansinių ataskaitų rinkinį, įstaiga nustato, ar yra turto nuvertėjimo požymių. Jeigu yra vidinių ar išorinių nuvertėjimo požymių, yra nustatoma turto atsiperkamoji vertė ir palyginama su turto balansine verte. Turto nuvertėjimui įvertinti yra sudaroma komisija.</w:t>
      </w:r>
      <w:bookmarkStart w:id="14" w:name="_Ref139194008"/>
    </w:p>
    <w:p w:rsidR="00C91F92" w:rsidRPr="006F7701"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4"/>
      <w:r w:rsidRPr="006F7701">
        <w:rPr>
          <w:rFonts w:ascii="Times New Roman" w:eastAsia="Times New Roman" w:hAnsi="Times New Roman" w:cs="Times New Roman"/>
          <w:color w:val="000000" w:themeColor="text1"/>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rsidR="004464B6" w:rsidRPr="006F7701" w:rsidRDefault="004464B6"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r w:rsidRPr="006F7701">
        <w:rPr>
          <w:rFonts w:ascii="Times New Roman" w:eastAsia="Times New Roman" w:hAnsi="Times New Roman" w:cs="Arial"/>
          <w:b/>
          <w:bCs/>
          <w:iCs/>
          <w:color w:val="000000" w:themeColor="text1"/>
          <w:spacing w:val="-1"/>
          <w:w w:val="103"/>
          <w:sz w:val="24"/>
          <w:szCs w:val="28"/>
          <w:lang w:val="lt-LT" w:eastAsia="ar-SA"/>
        </w:rPr>
        <w:t>Neapibrėžtieji įsipareigojimai ir neapibrėžtasis turtas</w:t>
      </w:r>
    </w:p>
    <w:p w:rsidR="00C91F92" w:rsidRPr="006F7701" w:rsidRDefault="00C91F92" w:rsidP="00C91F92">
      <w:pPr>
        <w:suppressAutoHyphens/>
        <w:spacing w:after="0" w:line="240" w:lineRule="auto"/>
        <w:rPr>
          <w:rFonts w:ascii="Times New Roman" w:eastAsia="Times New Roman" w:hAnsi="Times New Roman" w:cs="Arial"/>
          <w:color w:val="000000" w:themeColor="text1"/>
          <w:sz w:val="24"/>
          <w:szCs w:val="16"/>
          <w:lang w:val="lt-LT" w:eastAsia="ar-SA"/>
        </w:rPr>
      </w:pPr>
    </w:p>
    <w:p w:rsidR="00C91F92" w:rsidRPr="006F7701"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Neapibrėžtųjų įsipareigojimų ir neapibrėžtojo turto apskaitos principai nustatyti 18-ajame VSAFAS „Atidėjiniai, neapibrėžtieji įsipareigojimai, neapibrėžtasis turtas ir įvykiai pasibaigus ataskaitiniam laikotarpiui“.</w:t>
      </w:r>
      <w:r w:rsidR="004464B6" w:rsidRPr="006F7701">
        <w:rPr>
          <w:rFonts w:ascii="Times New Roman" w:eastAsia="Times New Roman" w:hAnsi="Times New Roman" w:cs="Times New Roman"/>
          <w:color w:val="000000" w:themeColor="text1"/>
          <w:sz w:val="24"/>
          <w:szCs w:val="24"/>
          <w:lang w:val="lt-LT" w:eastAsia="ar-SA"/>
        </w:rPr>
        <w:t xml:space="preserve"> </w:t>
      </w:r>
      <w:r w:rsidRPr="006F7701">
        <w:rPr>
          <w:rFonts w:ascii="Times New Roman" w:eastAsia="Times New Roman" w:hAnsi="Times New Roman" w:cs="Times New Roman"/>
          <w:color w:val="000000" w:themeColor="text1"/>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rsidR="00C91F92" w:rsidRPr="006F7701" w:rsidRDefault="00C91F92" w:rsidP="00C91F92">
      <w:pPr>
        <w:suppressAutoHyphens/>
        <w:spacing w:after="0" w:line="240" w:lineRule="auto"/>
        <w:ind w:right="96" w:firstLine="1298"/>
        <w:rPr>
          <w:rFonts w:ascii="Times New Roman" w:eastAsia="Times New Roman" w:hAnsi="Times New Roman" w:cs="Arial"/>
          <w:color w:val="000000" w:themeColor="text1"/>
          <w:sz w:val="24"/>
          <w:szCs w:val="16"/>
          <w:lang w:val="lt-LT" w:eastAsia="ar-SA"/>
        </w:rPr>
      </w:pPr>
      <w:bookmarkStart w:id="15" w:name="_Ref166049503"/>
      <w:bookmarkEnd w:id="15"/>
    </w:p>
    <w:p w:rsidR="00C91F92" w:rsidRPr="006F7701"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color w:val="000000" w:themeColor="text1"/>
          <w:spacing w:val="-1"/>
          <w:w w:val="103"/>
          <w:sz w:val="24"/>
          <w:szCs w:val="28"/>
          <w:lang w:val="lt-LT" w:eastAsia="ar-SA"/>
        </w:rPr>
      </w:pPr>
      <w:r w:rsidRPr="006F7701">
        <w:rPr>
          <w:rFonts w:ascii="Times New Roman" w:eastAsia="Times New Roman" w:hAnsi="Times New Roman" w:cs="Arial"/>
          <w:b/>
          <w:bCs/>
          <w:iCs/>
          <w:color w:val="000000" w:themeColor="text1"/>
          <w:spacing w:val="-1"/>
          <w:w w:val="103"/>
          <w:sz w:val="24"/>
          <w:szCs w:val="28"/>
          <w:lang w:val="lt-LT" w:eastAsia="ar-SA"/>
        </w:rPr>
        <w:lastRenderedPageBreak/>
        <w:t>Informacijos pagal segmentus pateikimas</w:t>
      </w:r>
    </w:p>
    <w:p w:rsidR="00C91F92" w:rsidRPr="006F7701" w:rsidRDefault="00C91F92" w:rsidP="00C91F92">
      <w:pPr>
        <w:keepNext/>
        <w:numPr>
          <w:ilvl w:val="1"/>
          <w:numId w:val="0"/>
        </w:numPr>
        <w:tabs>
          <w:tab w:val="num" w:pos="1296"/>
        </w:tabs>
        <w:suppressAutoHyphens/>
        <w:spacing w:after="0" w:line="240" w:lineRule="auto"/>
        <w:ind w:left="360"/>
        <w:outlineLvl w:val="1"/>
        <w:rPr>
          <w:rFonts w:ascii="Times New Roman" w:eastAsia="Times New Roman" w:hAnsi="Times New Roman" w:cs="Arial"/>
          <w:b/>
          <w:bCs/>
          <w:iCs/>
          <w:color w:val="000000" w:themeColor="text1"/>
          <w:spacing w:val="-1"/>
          <w:w w:val="103"/>
          <w:sz w:val="24"/>
          <w:szCs w:val="28"/>
          <w:lang w:val="lt-LT" w:eastAsia="ar-SA"/>
        </w:rPr>
      </w:pPr>
    </w:p>
    <w:p w:rsidR="00C91F92" w:rsidRPr="006F7701"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Informacijos pagal segmentus pateikimo finansinėse ataskaitose reikalavimai nustatyti 25-ajame VSAFAS „Atsiskaitymas pagal segmentus“.</w:t>
      </w:r>
    </w:p>
    <w:p w:rsidR="00C91F92" w:rsidRPr="006F7701"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rsidR="00C91F92" w:rsidRPr="006F7701" w:rsidRDefault="00C91F92" w:rsidP="002E1FA3">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Įstaiga skiria šiuos segmentus:</w:t>
      </w:r>
    </w:p>
    <w:p w:rsidR="00C91F92" w:rsidRPr="006F7701"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1. bendrųjų valstybės paslaugų;</w:t>
      </w:r>
    </w:p>
    <w:p w:rsidR="00C91F92" w:rsidRPr="006F7701"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2. socialinė apsauga;</w:t>
      </w:r>
    </w:p>
    <w:p w:rsidR="00C91F92" w:rsidRPr="006F7701"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color w:val="000000" w:themeColor="text1"/>
          <w:sz w:val="24"/>
          <w:szCs w:val="24"/>
          <w:lang w:val="lt-LT" w:eastAsia="ar-SA"/>
        </w:rPr>
      </w:pPr>
      <w:r w:rsidRPr="006F7701">
        <w:rPr>
          <w:rFonts w:ascii="Times New Roman" w:eastAsia="Times New Roman" w:hAnsi="Times New Roman" w:cs="Times New Roman"/>
          <w:color w:val="000000" w:themeColor="text1"/>
          <w:sz w:val="24"/>
          <w:szCs w:val="24"/>
          <w:lang w:val="lt-LT" w:eastAsia="ar-SA"/>
        </w:rPr>
        <w:t>3. švietimas.</w:t>
      </w:r>
    </w:p>
    <w:p w:rsidR="00EE3B8D" w:rsidRPr="006F7701" w:rsidRDefault="00EE3B8D" w:rsidP="00DF3397">
      <w:pPr>
        <w:spacing w:after="0" w:line="240" w:lineRule="auto"/>
        <w:rPr>
          <w:rFonts w:ascii="Times New Roman" w:hAnsi="Times New Roman" w:cs="Times New Roman"/>
          <w:color w:val="000000" w:themeColor="text1"/>
          <w:sz w:val="24"/>
          <w:szCs w:val="24"/>
          <w:lang w:val="lt-LT"/>
        </w:rPr>
      </w:pPr>
    </w:p>
    <w:p w:rsidR="00DF3397" w:rsidRPr="006F7701" w:rsidRDefault="00DF3397" w:rsidP="005D3DAF">
      <w:pPr>
        <w:spacing w:after="0" w:line="240" w:lineRule="auto"/>
        <w:jc w:val="center"/>
        <w:rPr>
          <w:rFonts w:ascii="Times New Roman" w:hAnsi="Times New Roman" w:cs="Times New Roman"/>
          <w:b/>
          <w:bCs/>
          <w:color w:val="000000" w:themeColor="text1"/>
          <w:sz w:val="24"/>
          <w:szCs w:val="24"/>
          <w:lang w:val="lt-LT"/>
        </w:rPr>
      </w:pPr>
      <w:r w:rsidRPr="006F7701">
        <w:rPr>
          <w:rFonts w:ascii="Times New Roman" w:hAnsi="Times New Roman" w:cs="Times New Roman"/>
          <w:b/>
          <w:bCs/>
          <w:color w:val="000000" w:themeColor="text1"/>
          <w:sz w:val="24"/>
          <w:szCs w:val="24"/>
          <w:lang w:val="lt-LT"/>
        </w:rPr>
        <w:t>III. PASTABOS</w:t>
      </w:r>
    </w:p>
    <w:p w:rsidR="005D3DAF" w:rsidRPr="006F7701" w:rsidRDefault="005D3DAF" w:rsidP="005D3DAF">
      <w:pPr>
        <w:spacing w:after="0" w:line="240" w:lineRule="auto"/>
        <w:jc w:val="center"/>
        <w:rPr>
          <w:rFonts w:ascii="Times New Roman" w:hAnsi="Times New Roman" w:cs="Times New Roman"/>
          <w:color w:val="000000" w:themeColor="text1"/>
          <w:sz w:val="24"/>
          <w:szCs w:val="24"/>
          <w:lang w:val="lt-LT"/>
        </w:rPr>
      </w:pPr>
    </w:p>
    <w:p w:rsidR="005D3DAF" w:rsidRPr="006F7701" w:rsidRDefault="005D3DAF" w:rsidP="00595BC5">
      <w:pPr>
        <w:spacing w:after="0" w:line="240" w:lineRule="auto"/>
        <w:jc w:val="center"/>
        <w:rPr>
          <w:rFonts w:ascii="Times New Roman" w:hAnsi="Times New Roman" w:cs="Times New Roman"/>
          <w:b/>
          <w:bCs/>
          <w:i/>
          <w:iCs/>
          <w:color w:val="000000" w:themeColor="text1"/>
          <w:sz w:val="24"/>
          <w:szCs w:val="24"/>
          <w:lang w:val="lt-LT"/>
        </w:rPr>
      </w:pPr>
      <w:r w:rsidRPr="006F7701">
        <w:rPr>
          <w:rFonts w:ascii="Times New Roman" w:hAnsi="Times New Roman" w:cs="Times New Roman"/>
          <w:b/>
          <w:bCs/>
          <w:i/>
          <w:iCs/>
          <w:color w:val="000000" w:themeColor="text1"/>
          <w:sz w:val="24"/>
          <w:szCs w:val="24"/>
          <w:lang w:val="lt-LT"/>
        </w:rPr>
        <w:t>Pastaba P01 “Apskaitos politika ir apskaitinių įverčių keitimas, klaidų taisymas”</w:t>
      </w:r>
    </w:p>
    <w:p w:rsidR="002E1FA3" w:rsidRPr="006F7701" w:rsidRDefault="002E1FA3" w:rsidP="00595BC5">
      <w:pPr>
        <w:spacing w:after="0" w:line="240" w:lineRule="auto"/>
        <w:jc w:val="center"/>
        <w:rPr>
          <w:rFonts w:ascii="Times New Roman" w:hAnsi="Times New Roman" w:cs="Times New Roman"/>
          <w:b/>
          <w:bCs/>
          <w:i/>
          <w:iCs/>
          <w:color w:val="000000" w:themeColor="text1"/>
          <w:sz w:val="24"/>
          <w:szCs w:val="24"/>
          <w:lang w:val="lt-LT"/>
        </w:rPr>
      </w:pPr>
    </w:p>
    <w:p w:rsidR="005D3DAF" w:rsidRPr="006F7701" w:rsidRDefault="005D3DAF" w:rsidP="002E1FA3">
      <w:pPr>
        <w:spacing w:after="0" w:line="240" w:lineRule="auto"/>
        <w:ind w:firstLine="992"/>
        <w:jc w:val="both"/>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P01.1 Apskaitos politikos keitimų 202</w:t>
      </w:r>
      <w:r w:rsidR="00C67E6C" w:rsidRPr="006F7701">
        <w:rPr>
          <w:rFonts w:ascii="Times New Roman" w:hAnsi="Times New Roman" w:cs="Times New Roman"/>
          <w:color w:val="000000" w:themeColor="text1"/>
          <w:sz w:val="24"/>
          <w:szCs w:val="24"/>
          <w:lang w:val="lt-LT"/>
        </w:rPr>
        <w:t>3</w:t>
      </w:r>
      <w:r w:rsidRPr="006F7701">
        <w:rPr>
          <w:rFonts w:ascii="Times New Roman" w:hAnsi="Times New Roman" w:cs="Times New Roman"/>
          <w:color w:val="000000" w:themeColor="text1"/>
          <w:sz w:val="24"/>
          <w:szCs w:val="24"/>
          <w:lang w:val="lt-LT"/>
        </w:rPr>
        <w:t xml:space="preserve"> metais nebuvo.</w:t>
      </w:r>
    </w:p>
    <w:p w:rsidR="005D3DAF" w:rsidRPr="006F7701" w:rsidRDefault="005D3DAF" w:rsidP="002E1FA3">
      <w:pPr>
        <w:spacing w:after="0" w:line="240" w:lineRule="auto"/>
        <w:ind w:firstLine="992"/>
        <w:jc w:val="both"/>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6F7701">
        <w:rPr>
          <w:rFonts w:ascii="Times New Roman" w:hAnsi="Times New Roman" w:cs="Times New Roman"/>
          <w:color w:val="000000" w:themeColor="text1"/>
          <w:sz w:val="24"/>
          <w:szCs w:val="24"/>
          <w:lang w:val="lt-LT"/>
        </w:rPr>
        <w:t xml:space="preserve">e bei </w:t>
      </w:r>
      <w:r w:rsidRPr="006F7701">
        <w:rPr>
          <w:rFonts w:ascii="Times New Roman" w:hAnsi="Times New Roman" w:cs="Times New Roman"/>
          <w:color w:val="000000" w:themeColor="text1"/>
          <w:sz w:val="24"/>
          <w:szCs w:val="24"/>
          <w:lang w:val="lt-LT"/>
        </w:rPr>
        <w:t>techninį, technologinį arba kitokį senėjimą</w:t>
      </w:r>
      <w:r w:rsidR="00595BC5" w:rsidRPr="006F7701">
        <w:rPr>
          <w:rFonts w:ascii="Times New Roman" w:hAnsi="Times New Roman" w:cs="Times New Roman"/>
          <w:color w:val="000000" w:themeColor="text1"/>
          <w:sz w:val="24"/>
          <w:szCs w:val="24"/>
          <w:lang w:val="lt-LT"/>
        </w:rPr>
        <w:t>. 202</w:t>
      </w:r>
      <w:r w:rsidR="00C67E6C" w:rsidRPr="006F7701">
        <w:rPr>
          <w:rFonts w:ascii="Times New Roman" w:hAnsi="Times New Roman" w:cs="Times New Roman"/>
          <w:color w:val="000000" w:themeColor="text1"/>
          <w:sz w:val="24"/>
          <w:szCs w:val="24"/>
          <w:lang w:val="lt-LT"/>
        </w:rPr>
        <w:t>3</w:t>
      </w:r>
      <w:r w:rsidR="00595BC5" w:rsidRPr="006F7701">
        <w:rPr>
          <w:rFonts w:ascii="Times New Roman" w:hAnsi="Times New Roman" w:cs="Times New Roman"/>
          <w:color w:val="000000" w:themeColor="text1"/>
          <w:sz w:val="24"/>
          <w:szCs w:val="24"/>
          <w:lang w:val="lt-LT"/>
        </w:rPr>
        <w:t xml:space="preserve"> metais apskaitiniai įverčiai nesikeitė. </w:t>
      </w:r>
    </w:p>
    <w:p w:rsidR="00595BC5" w:rsidRPr="006F7701" w:rsidRDefault="00595BC5" w:rsidP="002E1FA3">
      <w:pPr>
        <w:spacing w:after="0" w:line="240" w:lineRule="auto"/>
        <w:ind w:firstLine="992"/>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P01.3 Apskaitos politikos ir esminių klaidų taisymo įtaka</w:t>
      </w:r>
      <w:r w:rsidR="009D0813" w:rsidRPr="006F7701">
        <w:rPr>
          <w:rFonts w:ascii="Times New Roman" w:hAnsi="Times New Roman" w:cs="Times New Roman"/>
          <w:color w:val="000000" w:themeColor="text1"/>
          <w:sz w:val="24"/>
          <w:szCs w:val="24"/>
          <w:lang w:val="lt-LT"/>
        </w:rPr>
        <w:t xml:space="preserve"> 7-ojo VSAFAS prieduose.</w:t>
      </w:r>
    </w:p>
    <w:p w:rsidR="00C73B47" w:rsidRPr="006F7701" w:rsidRDefault="00C73B47" w:rsidP="00404D5A">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iCs/>
          <w:color w:val="000000" w:themeColor="text1"/>
          <w:spacing w:val="-1"/>
          <w:w w:val="103"/>
          <w:sz w:val="24"/>
          <w:szCs w:val="24"/>
          <w:lang w:val="lt-LT" w:eastAsia="ar-SA"/>
        </w:rPr>
      </w:pPr>
    </w:p>
    <w:p w:rsidR="00C73B47" w:rsidRPr="006F7701" w:rsidRDefault="00C73B47" w:rsidP="00404D5A">
      <w:pPr>
        <w:pStyle w:val="Default"/>
        <w:ind w:firstLine="720"/>
        <w:jc w:val="both"/>
        <w:rPr>
          <w:b/>
          <w:bCs/>
          <w:i/>
          <w:iCs/>
          <w:color w:val="000000" w:themeColor="text1"/>
        </w:rPr>
      </w:pPr>
      <w:r w:rsidRPr="006F7701">
        <w:rPr>
          <w:b/>
          <w:bCs/>
          <w:i/>
          <w:iCs/>
          <w:color w:val="000000" w:themeColor="text1"/>
        </w:rPr>
        <w:t xml:space="preserve">P02 „Pagrindinės veiklos sąnaudos“ </w:t>
      </w:r>
    </w:p>
    <w:p w:rsidR="00CA54C0" w:rsidRPr="006F7701" w:rsidRDefault="00CA54C0" w:rsidP="00404D5A">
      <w:pPr>
        <w:pStyle w:val="Default"/>
        <w:ind w:firstLine="720"/>
        <w:jc w:val="both"/>
        <w:rPr>
          <w:color w:val="000000" w:themeColor="text1"/>
        </w:rPr>
      </w:pPr>
    </w:p>
    <w:p w:rsidR="00C73B47" w:rsidRPr="006F7701" w:rsidRDefault="005A210B" w:rsidP="002E1FA3">
      <w:pPr>
        <w:pStyle w:val="Default"/>
        <w:ind w:firstLine="992"/>
        <w:jc w:val="both"/>
        <w:rPr>
          <w:color w:val="000000" w:themeColor="text1"/>
        </w:rPr>
      </w:pPr>
      <w:r w:rsidRPr="006F7701">
        <w:rPr>
          <w:color w:val="000000" w:themeColor="text1"/>
        </w:rPr>
        <w:t>Įstaigos</w:t>
      </w:r>
      <w:r w:rsidR="00C73B47" w:rsidRPr="006F7701">
        <w:rPr>
          <w:color w:val="000000" w:themeColor="text1"/>
        </w:rPr>
        <w:t xml:space="preserve"> veiklos rezultatų ataskaitoje pagrindinės veiklos sąnaudos rodomos pagal jų pobūdį. Per ataskaitinį laikotarpį  savo veikloje patyrė ir apskaitė </w:t>
      </w:r>
      <w:r w:rsidR="000C516E" w:rsidRPr="006F7701">
        <w:rPr>
          <w:color w:val="000000" w:themeColor="text1"/>
        </w:rPr>
        <w:t>963352,85</w:t>
      </w:r>
      <w:r w:rsidR="00C73B47" w:rsidRPr="006F7701">
        <w:rPr>
          <w:color w:val="000000" w:themeColor="text1"/>
        </w:rPr>
        <w:t xml:space="preserve"> Eur pagrindinės veiklos sąnaudų arba </w:t>
      </w:r>
      <w:r w:rsidR="000C516E" w:rsidRPr="006F7701">
        <w:rPr>
          <w:color w:val="000000" w:themeColor="text1"/>
        </w:rPr>
        <w:t>2,39</w:t>
      </w:r>
      <w:r w:rsidR="00C73B47" w:rsidRPr="006F7701">
        <w:rPr>
          <w:color w:val="000000" w:themeColor="text1"/>
        </w:rPr>
        <w:t xml:space="preserve"> proc. daugiau nei praėjusį laikotarpį. </w:t>
      </w:r>
    </w:p>
    <w:p w:rsidR="00C73B47" w:rsidRPr="006F7701" w:rsidRDefault="00C73B47" w:rsidP="002E1FA3">
      <w:pPr>
        <w:pStyle w:val="Default"/>
        <w:ind w:firstLine="992"/>
        <w:jc w:val="both"/>
        <w:rPr>
          <w:color w:val="000000" w:themeColor="text1"/>
        </w:rPr>
      </w:pPr>
      <w:r w:rsidRPr="006F7701">
        <w:rPr>
          <w:color w:val="000000" w:themeColor="text1"/>
        </w:rPr>
        <w:t xml:space="preserve">Didžiausią dalį pagrindinės veiklos sąnaudų sudaro darbo užmokesčio ir socialinio draudimo sąnaudos – </w:t>
      </w:r>
      <w:r w:rsidR="000C516E" w:rsidRPr="006F7701">
        <w:rPr>
          <w:color w:val="000000" w:themeColor="text1"/>
        </w:rPr>
        <w:t>794734,23</w:t>
      </w:r>
      <w:r w:rsidRPr="006F7701">
        <w:rPr>
          <w:color w:val="000000" w:themeColor="text1"/>
        </w:rPr>
        <w:t xml:space="preserve"> Eur arba maždaug </w:t>
      </w:r>
      <w:r w:rsidR="000C516E" w:rsidRPr="006F7701">
        <w:rPr>
          <w:color w:val="000000" w:themeColor="text1"/>
        </w:rPr>
        <w:t>82,50</w:t>
      </w:r>
      <w:r w:rsidRPr="006F7701">
        <w:rPr>
          <w:color w:val="000000" w:themeColor="text1"/>
        </w:rPr>
        <w:t xml:space="preserve"> proc. visų pagrindinės veiklos sąnaudų. </w:t>
      </w:r>
    </w:p>
    <w:p w:rsidR="00C73B47" w:rsidRPr="006F7701" w:rsidRDefault="00C73B47" w:rsidP="002E1FA3">
      <w:pPr>
        <w:pStyle w:val="Default"/>
        <w:ind w:firstLine="992"/>
        <w:jc w:val="both"/>
        <w:rPr>
          <w:color w:val="000000" w:themeColor="text1"/>
        </w:rPr>
      </w:pPr>
      <w:r w:rsidRPr="006F7701">
        <w:rPr>
          <w:color w:val="000000" w:themeColor="text1"/>
        </w:rPr>
        <w:t>Palyginus ataskaitinio ir praėjusio ataskaitinio laikotarpių sąnaudas, pagrindinis sąnaudų augimas yra darbo užmokesčio ir socialinio draudimo, nusidėvėjimo ir amortizacijos,  komandiruočių,  socialinių išmokų ir kitų paslaugų, o sumažėjimas – sunaudotų ir parduotų atsargų savikainos,</w:t>
      </w:r>
      <w:r w:rsidR="003E7C17" w:rsidRPr="006F7701">
        <w:rPr>
          <w:color w:val="000000" w:themeColor="text1"/>
        </w:rPr>
        <w:t xml:space="preserve"> komunalinių paslaugų ir ryšių,transporto,paprastojo remonto ir eksploatavimo,</w:t>
      </w:r>
      <w:r w:rsidRPr="006F7701">
        <w:rPr>
          <w:color w:val="000000" w:themeColor="text1"/>
        </w:rPr>
        <w:t xml:space="preserve"> nuvertėjimo ir nurašytų sumų</w:t>
      </w:r>
      <w:r w:rsidR="003E7C17" w:rsidRPr="006F7701">
        <w:rPr>
          <w:color w:val="000000" w:themeColor="text1"/>
        </w:rPr>
        <w:t>.</w:t>
      </w:r>
    </w:p>
    <w:p w:rsidR="00CA54C0" w:rsidRPr="006F7701" w:rsidRDefault="00C73B47" w:rsidP="002E1FA3">
      <w:pPr>
        <w:pStyle w:val="Default"/>
        <w:ind w:firstLine="992"/>
        <w:jc w:val="both"/>
        <w:rPr>
          <w:color w:val="000000" w:themeColor="text1"/>
        </w:rPr>
      </w:pPr>
      <w:r w:rsidRPr="006F7701">
        <w:rPr>
          <w:color w:val="000000" w:themeColor="text1"/>
        </w:rPr>
        <w:t xml:space="preserve">Ataskaitinio laikotarpio nusidėvėjimo ir amortizacijos sąnaudas sudaro </w:t>
      </w:r>
      <w:r w:rsidR="003E7C17" w:rsidRPr="006F7701">
        <w:rPr>
          <w:color w:val="000000" w:themeColor="text1"/>
        </w:rPr>
        <w:t>5714,63</w:t>
      </w:r>
      <w:r w:rsidRPr="006F7701">
        <w:rPr>
          <w:color w:val="000000" w:themeColor="text1"/>
        </w:rPr>
        <w:t xml:space="preserve"> Eur. Iš jų apskaičiuotos nematerialiojo turto amortizacijos sąnaudos yra </w:t>
      </w:r>
      <w:r w:rsidR="003E7C17" w:rsidRPr="006F7701">
        <w:rPr>
          <w:color w:val="000000" w:themeColor="text1"/>
        </w:rPr>
        <w:t xml:space="preserve">0,00 </w:t>
      </w:r>
      <w:r w:rsidRPr="006F7701">
        <w:rPr>
          <w:color w:val="000000" w:themeColor="text1"/>
        </w:rPr>
        <w:t>Eur, ilgalaikio materialiojo turto nusidėvėjimo sąnaudos yr</w:t>
      </w:r>
      <w:r w:rsidR="003E7C17" w:rsidRPr="006F7701">
        <w:rPr>
          <w:color w:val="000000" w:themeColor="text1"/>
        </w:rPr>
        <w:t>a 5714,63</w:t>
      </w:r>
      <w:r w:rsidRPr="006F7701">
        <w:rPr>
          <w:color w:val="000000" w:themeColor="text1"/>
        </w:rPr>
        <w:t xml:space="preserve"> Eur. Per ataskaitinį laikotarpį komunalinių paslaugų ir ryšių sąnaudos </w:t>
      </w:r>
      <w:r w:rsidR="003E7C17" w:rsidRPr="006F7701">
        <w:rPr>
          <w:color w:val="000000" w:themeColor="text1"/>
        </w:rPr>
        <w:t xml:space="preserve">sumažėjo. </w:t>
      </w:r>
      <w:r w:rsidRPr="006F7701">
        <w:rPr>
          <w:color w:val="000000" w:themeColor="text1"/>
        </w:rPr>
        <w:t xml:space="preserve">Apskaitoje užregistruota </w:t>
      </w:r>
      <w:r w:rsidR="002C73A6" w:rsidRPr="006F7701">
        <w:rPr>
          <w:color w:val="000000" w:themeColor="text1"/>
        </w:rPr>
        <w:t xml:space="preserve">31866,74 </w:t>
      </w:r>
      <w:r w:rsidRPr="006F7701">
        <w:rPr>
          <w:color w:val="000000" w:themeColor="text1"/>
        </w:rPr>
        <w:t xml:space="preserve">Eur šių sąnaudų: iš jų: šildymo sąnaudos – </w:t>
      </w:r>
      <w:r w:rsidR="002C73A6" w:rsidRPr="006F7701">
        <w:rPr>
          <w:color w:val="000000" w:themeColor="text1"/>
        </w:rPr>
        <w:t xml:space="preserve">22203,94 </w:t>
      </w:r>
      <w:r w:rsidRPr="006F7701">
        <w:rPr>
          <w:color w:val="000000" w:themeColor="text1"/>
        </w:rPr>
        <w:t xml:space="preserve">Eur; elektros energijos sąnaudos – </w:t>
      </w:r>
      <w:r w:rsidR="002C73A6" w:rsidRPr="006F7701">
        <w:rPr>
          <w:color w:val="000000" w:themeColor="text1"/>
        </w:rPr>
        <w:t xml:space="preserve">5468,44 </w:t>
      </w:r>
      <w:r w:rsidRPr="006F7701">
        <w:rPr>
          <w:color w:val="000000" w:themeColor="text1"/>
        </w:rPr>
        <w:t xml:space="preserve">Eur; vandentiekio ir kanalizacijos sąnaudos – </w:t>
      </w:r>
      <w:r w:rsidR="002C73A6" w:rsidRPr="006F7701">
        <w:rPr>
          <w:color w:val="000000" w:themeColor="text1"/>
        </w:rPr>
        <w:t>654,98</w:t>
      </w:r>
      <w:r w:rsidRPr="006F7701">
        <w:rPr>
          <w:color w:val="000000" w:themeColor="text1"/>
        </w:rPr>
        <w:t xml:space="preserve"> Eur; ryšių paslaugų sąnaudos – </w:t>
      </w:r>
      <w:r w:rsidR="002C73A6" w:rsidRPr="006F7701">
        <w:rPr>
          <w:color w:val="000000" w:themeColor="text1"/>
        </w:rPr>
        <w:t>584,16</w:t>
      </w:r>
      <w:r w:rsidRPr="006F7701">
        <w:rPr>
          <w:color w:val="000000" w:themeColor="text1"/>
        </w:rPr>
        <w:t xml:space="preserve"> Eur ir kitų komunalinių paslaugų – </w:t>
      </w:r>
      <w:r w:rsidR="002C73A6" w:rsidRPr="006F7701">
        <w:rPr>
          <w:color w:val="000000" w:themeColor="text1"/>
        </w:rPr>
        <w:t>808,06</w:t>
      </w:r>
      <w:r w:rsidRPr="006F7701">
        <w:rPr>
          <w:color w:val="000000" w:themeColor="text1"/>
        </w:rPr>
        <w:t xml:space="preserve"> Eur. </w:t>
      </w:r>
    </w:p>
    <w:p w:rsidR="00C73B47" w:rsidRPr="006F7701" w:rsidRDefault="005A210B" w:rsidP="002E1FA3">
      <w:pPr>
        <w:pStyle w:val="Default"/>
        <w:ind w:firstLine="992"/>
        <w:jc w:val="both"/>
        <w:rPr>
          <w:color w:val="000000" w:themeColor="text1"/>
        </w:rPr>
      </w:pPr>
      <w:r w:rsidRPr="006F7701">
        <w:rPr>
          <w:color w:val="000000" w:themeColor="text1"/>
        </w:rPr>
        <w:t>Įstaigos</w:t>
      </w:r>
      <w:r w:rsidR="00C73B47" w:rsidRPr="006F7701">
        <w:rPr>
          <w:color w:val="000000" w:themeColor="text1"/>
        </w:rPr>
        <w:t xml:space="preserve"> per ataskaitinį laikotarpį patirtos sąnaudos, gautos bei pripažintos pajamos jų paskirstymas, išmokų detalizavimas rodomas 3-iojo VSAFAS „Veiklos rezultatų ataskaita“ 2 priede, 5-ojo VSAFAS „Pinigų srautų ataskaita“ 2 priede ir 25-ojo VSAFAS „Segmentai“ priede. </w:t>
      </w:r>
    </w:p>
    <w:p w:rsidR="00CA54C0" w:rsidRPr="006F7701" w:rsidRDefault="00CA54C0" w:rsidP="00CA54C0">
      <w:pPr>
        <w:pStyle w:val="Default"/>
        <w:ind w:firstLine="720"/>
        <w:jc w:val="both"/>
        <w:rPr>
          <w:color w:val="000000" w:themeColor="text1"/>
        </w:rPr>
      </w:pPr>
    </w:p>
    <w:p w:rsidR="00C73B47" w:rsidRPr="006F7701" w:rsidRDefault="00C73B47" w:rsidP="00CA54C0">
      <w:pPr>
        <w:pStyle w:val="Default"/>
        <w:ind w:firstLine="720"/>
        <w:jc w:val="both"/>
        <w:rPr>
          <w:b/>
          <w:bCs/>
          <w:i/>
          <w:iCs/>
          <w:color w:val="000000" w:themeColor="text1"/>
        </w:rPr>
      </w:pPr>
      <w:r w:rsidRPr="006F7701">
        <w:rPr>
          <w:b/>
          <w:bCs/>
          <w:i/>
          <w:iCs/>
          <w:color w:val="000000" w:themeColor="text1"/>
        </w:rPr>
        <w:t xml:space="preserve">P03 „Nematerialusis turtas“ </w:t>
      </w:r>
      <w:r w:rsidR="00CA54C0" w:rsidRPr="006F7701">
        <w:rPr>
          <w:b/>
          <w:bCs/>
          <w:i/>
          <w:iCs/>
          <w:color w:val="000000" w:themeColor="text1"/>
        </w:rPr>
        <w:tab/>
      </w:r>
    </w:p>
    <w:p w:rsidR="00CA54C0" w:rsidRPr="006F7701" w:rsidRDefault="00CA54C0" w:rsidP="00CA54C0">
      <w:pPr>
        <w:pStyle w:val="Default"/>
        <w:ind w:firstLine="720"/>
        <w:jc w:val="both"/>
        <w:rPr>
          <w:color w:val="000000" w:themeColor="text1"/>
        </w:rPr>
      </w:pPr>
    </w:p>
    <w:p w:rsidR="00A40DED" w:rsidRPr="006F7701" w:rsidRDefault="005A210B" w:rsidP="00A40DED">
      <w:pPr>
        <w:pStyle w:val="Default"/>
        <w:ind w:firstLine="992"/>
        <w:jc w:val="both"/>
        <w:rPr>
          <w:color w:val="000000" w:themeColor="text1"/>
        </w:rPr>
      </w:pPr>
      <w:r w:rsidRPr="006F7701">
        <w:rPr>
          <w:color w:val="000000" w:themeColor="text1"/>
        </w:rPr>
        <w:lastRenderedPageBreak/>
        <w:t>Įstaigos</w:t>
      </w:r>
      <w:r w:rsidR="00C73B47" w:rsidRPr="006F7701">
        <w:rPr>
          <w:color w:val="000000" w:themeColor="text1"/>
        </w:rPr>
        <w:t xml:space="preserve"> nematerialiojo turto likutinė vertė atskaitinio laikotarpio pabaigoje sudaro </w:t>
      </w:r>
      <w:r w:rsidR="00A40DED" w:rsidRPr="006F7701">
        <w:rPr>
          <w:color w:val="000000" w:themeColor="text1"/>
        </w:rPr>
        <w:t>0,00</w:t>
      </w:r>
      <w:r w:rsidR="00C73B47" w:rsidRPr="006F7701">
        <w:rPr>
          <w:color w:val="000000" w:themeColor="text1"/>
        </w:rPr>
        <w:t xml:space="preserve"> Eur. Per 202</w:t>
      </w:r>
      <w:r w:rsidRPr="006F7701">
        <w:rPr>
          <w:color w:val="000000" w:themeColor="text1"/>
        </w:rPr>
        <w:t>3</w:t>
      </w:r>
      <w:r w:rsidR="00C73B47" w:rsidRPr="006F7701">
        <w:rPr>
          <w:color w:val="000000" w:themeColor="text1"/>
        </w:rPr>
        <w:t xml:space="preserve"> m. </w:t>
      </w:r>
      <w:r w:rsidR="00A40DED" w:rsidRPr="006F7701">
        <w:rPr>
          <w:color w:val="000000" w:themeColor="text1"/>
        </w:rPr>
        <w:t>ne</w:t>
      </w:r>
      <w:r w:rsidR="00C73B47" w:rsidRPr="006F7701">
        <w:rPr>
          <w:color w:val="000000" w:themeColor="text1"/>
        </w:rPr>
        <w:t>buvo įsigyta ilgalaikio nematerialaus turto</w:t>
      </w:r>
      <w:r w:rsidR="00A40DED" w:rsidRPr="006F7701">
        <w:rPr>
          <w:color w:val="000000" w:themeColor="text1"/>
        </w:rPr>
        <w:t xml:space="preserve">. </w:t>
      </w:r>
    </w:p>
    <w:p w:rsidR="00A40DED" w:rsidRPr="006F7701" w:rsidRDefault="00C73B47" w:rsidP="00A40DED">
      <w:pPr>
        <w:pStyle w:val="Default"/>
        <w:ind w:firstLine="992"/>
        <w:jc w:val="both"/>
        <w:rPr>
          <w:color w:val="000000" w:themeColor="text1"/>
        </w:rPr>
      </w:pPr>
      <w:r w:rsidRPr="006F7701">
        <w:rPr>
          <w:color w:val="000000" w:themeColor="text1"/>
        </w:rPr>
        <w:t xml:space="preserve">Nurašyta pilnai amortizuoto nematerialaus turto už </w:t>
      </w:r>
      <w:r w:rsidR="00A40DED" w:rsidRPr="006F7701">
        <w:rPr>
          <w:color w:val="000000" w:themeColor="text1"/>
        </w:rPr>
        <w:t>0,00</w:t>
      </w:r>
      <w:r w:rsidRPr="006F7701">
        <w:rPr>
          <w:color w:val="000000" w:themeColor="text1"/>
        </w:rPr>
        <w:t xml:space="preserve"> Eur</w:t>
      </w:r>
      <w:r w:rsidR="00A40DED" w:rsidRPr="006F7701">
        <w:rPr>
          <w:color w:val="000000" w:themeColor="text1"/>
        </w:rPr>
        <w:t>.</w:t>
      </w:r>
      <w:r w:rsidRPr="006F7701">
        <w:rPr>
          <w:color w:val="000000" w:themeColor="text1"/>
        </w:rPr>
        <w:t xml:space="preserve"> </w:t>
      </w:r>
    </w:p>
    <w:p w:rsidR="00C73B47" w:rsidRPr="006F7701" w:rsidRDefault="00C73B47" w:rsidP="00A40DED">
      <w:pPr>
        <w:pStyle w:val="Default"/>
        <w:ind w:firstLine="992"/>
        <w:jc w:val="both"/>
        <w:rPr>
          <w:color w:val="000000" w:themeColor="text1"/>
        </w:rPr>
      </w:pPr>
      <w:r w:rsidRPr="006F7701">
        <w:rPr>
          <w:color w:val="000000" w:themeColor="text1"/>
        </w:rPr>
        <w:t xml:space="preserve">Nematerialiojo turto pasikeitimas per ataskaitinį laikotarpį pateiktas 13-ojo VSAFAS „Nematerialusis turtas“ 1 priede. </w:t>
      </w:r>
    </w:p>
    <w:p w:rsidR="00CA54C0" w:rsidRPr="006F7701" w:rsidRDefault="00CA54C0" w:rsidP="00404D5A">
      <w:pPr>
        <w:pStyle w:val="Default"/>
        <w:jc w:val="both"/>
        <w:rPr>
          <w:b/>
          <w:bCs/>
          <w:i/>
          <w:iCs/>
          <w:color w:val="000000" w:themeColor="text1"/>
        </w:rPr>
      </w:pPr>
    </w:p>
    <w:p w:rsidR="00C73B47" w:rsidRPr="006F7701" w:rsidRDefault="00C73B47" w:rsidP="00CA54C0">
      <w:pPr>
        <w:pStyle w:val="Default"/>
        <w:ind w:firstLine="720"/>
        <w:jc w:val="both"/>
        <w:rPr>
          <w:b/>
          <w:bCs/>
          <w:i/>
          <w:iCs/>
          <w:color w:val="000000" w:themeColor="text1"/>
        </w:rPr>
      </w:pPr>
      <w:r w:rsidRPr="006F7701">
        <w:rPr>
          <w:b/>
          <w:bCs/>
          <w:i/>
          <w:iCs/>
          <w:color w:val="000000" w:themeColor="text1"/>
        </w:rPr>
        <w:t xml:space="preserve">P04 „Ilgalaikis materialusis turtas“ </w:t>
      </w:r>
    </w:p>
    <w:p w:rsidR="00CA54C0" w:rsidRPr="006F7701" w:rsidRDefault="00CA54C0" w:rsidP="00404D5A">
      <w:pPr>
        <w:pStyle w:val="Default"/>
        <w:jc w:val="both"/>
        <w:rPr>
          <w:color w:val="000000" w:themeColor="text1"/>
        </w:rPr>
      </w:pPr>
    </w:p>
    <w:p w:rsidR="00C73B47" w:rsidRPr="006F7701" w:rsidRDefault="00C73B47" w:rsidP="002E1FA3">
      <w:pPr>
        <w:pStyle w:val="Default"/>
        <w:ind w:firstLine="992"/>
        <w:jc w:val="both"/>
        <w:rPr>
          <w:color w:val="000000" w:themeColor="text1"/>
        </w:rPr>
      </w:pPr>
      <w:r w:rsidRPr="006F7701">
        <w:rPr>
          <w:color w:val="000000" w:themeColor="text1"/>
        </w:rPr>
        <w:t xml:space="preserve">Ilgalaikio materialaus turto likutinė vertė ataskaitinio laikotarpio pabaigoje sudaro </w:t>
      </w:r>
      <w:r w:rsidR="006B7F4C" w:rsidRPr="006F7701">
        <w:rPr>
          <w:color w:val="000000" w:themeColor="text1"/>
        </w:rPr>
        <w:t>309 452,39</w:t>
      </w:r>
      <w:r w:rsidRPr="006F7701">
        <w:rPr>
          <w:color w:val="000000" w:themeColor="text1"/>
        </w:rPr>
        <w:t xml:space="preserve"> Eur. Didžiausią dalį ilgalaikio materialaus turto likutinės vertės ataskaitinio laikotarpio pabaigoje sudaro </w:t>
      </w:r>
      <w:r w:rsidR="0081124E" w:rsidRPr="006F7701">
        <w:rPr>
          <w:color w:val="000000" w:themeColor="text1"/>
        </w:rPr>
        <w:t>pastatai</w:t>
      </w:r>
      <w:r w:rsidRPr="006F7701">
        <w:rPr>
          <w:color w:val="000000" w:themeColor="text1"/>
        </w:rPr>
        <w:t xml:space="preserve"> tai yra </w:t>
      </w:r>
      <w:r w:rsidR="0081124E" w:rsidRPr="006F7701">
        <w:rPr>
          <w:color w:val="000000" w:themeColor="text1"/>
        </w:rPr>
        <w:t>293109,25</w:t>
      </w:r>
      <w:r w:rsidR="008F775A" w:rsidRPr="006F7701">
        <w:rPr>
          <w:color w:val="000000" w:themeColor="text1"/>
        </w:rPr>
        <w:t xml:space="preserve"> </w:t>
      </w:r>
      <w:r w:rsidRPr="006F7701">
        <w:rPr>
          <w:color w:val="000000" w:themeColor="text1"/>
        </w:rPr>
        <w:t xml:space="preserve">Eur viso ilgalaikio materialiojo turto likutinės vertės. </w:t>
      </w:r>
    </w:p>
    <w:p w:rsidR="00C73B47" w:rsidRPr="006F7701" w:rsidRDefault="00C73B47" w:rsidP="002E1FA3">
      <w:pPr>
        <w:pStyle w:val="Default"/>
        <w:ind w:firstLine="992"/>
        <w:jc w:val="both"/>
        <w:rPr>
          <w:color w:val="000000" w:themeColor="text1"/>
        </w:rPr>
      </w:pPr>
      <w:r w:rsidRPr="006F7701">
        <w:rPr>
          <w:color w:val="000000" w:themeColor="text1"/>
        </w:rPr>
        <w:t>Per 202</w:t>
      </w:r>
      <w:r w:rsidR="007C5133" w:rsidRPr="006F7701">
        <w:rPr>
          <w:color w:val="000000" w:themeColor="text1"/>
        </w:rPr>
        <w:t>3</w:t>
      </w:r>
      <w:r w:rsidRPr="006F7701">
        <w:rPr>
          <w:color w:val="000000" w:themeColor="text1"/>
        </w:rPr>
        <w:t xml:space="preserve"> metus įsigyta materialaus turto, turto grupėje mašinos ir įrengimai, </w:t>
      </w:r>
      <w:r w:rsidR="003F35B8" w:rsidRPr="006F7701">
        <w:rPr>
          <w:color w:val="000000" w:themeColor="text1"/>
        </w:rPr>
        <w:t xml:space="preserve">krosnis, ledų gaminimo mašina, </w:t>
      </w:r>
      <w:r w:rsidRPr="006F7701">
        <w:rPr>
          <w:color w:val="000000" w:themeColor="text1"/>
        </w:rPr>
        <w:t xml:space="preserve">sumoje </w:t>
      </w:r>
      <w:r w:rsidR="003F35B8" w:rsidRPr="006F7701">
        <w:rPr>
          <w:color w:val="000000" w:themeColor="text1"/>
        </w:rPr>
        <w:t xml:space="preserve">3851,24 </w:t>
      </w:r>
      <w:r w:rsidRPr="006F7701">
        <w:rPr>
          <w:color w:val="000000" w:themeColor="text1"/>
        </w:rPr>
        <w:t xml:space="preserve">Eur, turto grupėje baldai, biuro įranga ir kitas ilgalaikis materialus turtas įsigyta, </w:t>
      </w:r>
      <w:r w:rsidR="004C3B28" w:rsidRPr="006F7701">
        <w:rPr>
          <w:color w:val="000000" w:themeColor="text1"/>
        </w:rPr>
        <w:t>analoginis mik</w:t>
      </w:r>
      <w:r w:rsidR="002C73A6" w:rsidRPr="006F7701">
        <w:rPr>
          <w:color w:val="000000" w:themeColor="text1"/>
        </w:rPr>
        <w:t>s</w:t>
      </w:r>
      <w:r w:rsidR="004C3B28" w:rsidRPr="006F7701">
        <w:rPr>
          <w:color w:val="000000" w:themeColor="text1"/>
        </w:rPr>
        <w:t xml:space="preserve">eris Yamaha, </w:t>
      </w:r>
      <w:r w:rsidRPr="006F7701">
        <w:rPr>
          <w:color w:val="000000" w:themeColor="text1"/>
        </w:rPr>
        <w:t xml:space="preserve">sumoje </w:t>
      </w:r>
      <w:r w:rsidR="004C3B28" w:rsidRPr="006F7701">
        <w:rPr>
          <w:color w:val="000000" w:themeColor="text1"/>
        </w:rPr>
        <w:t>880,00</w:t>
      </w:r>
      <w:r w:rsidRPr="006F7701">
        <w:rPr>
          <w:color w:val="000000" w:themeColor="text1"/>
        </w:rPr>
        <w:t xml:space="preserve"> Eur</w:t>
      </w:r>
      <w:r w:rsidR="00A466C7" w:rsidRPr="006F7701">
        <w:rPr>
          <w:color w:val="000000" w:themeColor="text1"/>
        </w:rPr>
        <w:t>, nebaigtoje statyboje sumoje 11 979,00 Eur.</w:t>
      </w:r>
    </w:p>
    <w:p w:rsidR="00C73B47" w:rsidRPr="006F7701" w:rsidRDefault="00C73B47" w:rsidP="002E1FA3">
      <w:pPr>
        <w:pStyle w:val="Default"/>
        <w:ind w:firstLine="992"/>
        <w:jc w:val="both"/>
        <w:rPr>
          <w:color w:val="000000" w:themeColor="text1"/>
        </w:rPr>
      </w:pPr>
      <w:r w:rsidRPr="006F7701">
        <w:rPr>
          <w:color w:val="000000" w:themeColor="text1"/>
        </w:rPr>
        <w:t xml:space="preserve">Per ataskaitinį laikotarpį </w:t>
      </w:r>
      <w:r w:rsidR="00A466C7" w:rsidRPr="006F7701">
        <w:rPr>
          <w:color w:val="000000" w:themeColor="text1"/>
        </w:rPr>
        <w:t xml:space="preserve">neatlygintinai </w:t>
      </w:r>
      <w:r w:rsidR="003D3073" w:rsidRPr="006F7701">
        <w:rPr>
          <w:color w:val="000000" w:themeColor="text1"/>
        </w:rPr>
        <w:t xml:space="preserve">gauta </w:t>
      </w:r>
      <w:r w:rsidRPr="006F7701">
        <w:rPr>
          <w:color w:val="000000" w:themeColor="text1"/>
        </w:rPr>
        <w:t xml:space="preserve">ilgalaikio materialaus turto už </w:t>
      </w:r>
      <w:r w:rsidR="00A466C7" w:rsidRPr="006F7701">
        <w:rPr>
          <w:color w:val="000000" w:themeColor="text1"/>
        </w:rPr>
        <w:t>125 711,09</w:t>
      </w:r>
      <w:r w:rsidR="008F775A" w:rsidRPr="006F7701">
        <w:rPr>
          <w:color w:val="000000" w:themeColor="text1"/>
        </w:rPr>
        <w:t xml:space="preserve"> </w:t>
      </w:r>
      <w:r w:rsidRPr="006F7701">
        <w:rPr>
          <w:color w:val="000000" w:themeColor="text1"/>
        </w:rPr>
        <w:t xml:space="preserve">Eur, nurašyta turto už </w:t>
      </w:r>
      <w:r w:rsidR="00460421" w:rsidRPr="006F7701">
        <w:rPr>
          <w:color w:val="000000" w:themeColor="text1"/>
        </w:rPr>
        <w:t>32 666,77</w:t>
      </w:r>
      <w:r w:rsidRPr="006F7701">
        <w:rPr>
          <w:color w:val="000000" w:themeColor="text1"/>
        </w:rPr>
        <w:t xml:space="preserve"> Eur. Turtas nurašytas per inventorizaciją, kaip pripažintas netinkamu naudojimui, morališkai pasenusiu, praradusiu praktinę ver</w:t>
      </w:r>
      <w:r w:rsidR="00CA54C0" w:rsidRPr="006F7701">
        <w:rPr>
          <w:color w:val="000000" w:themeColor="text1"/>
        </w:rPr>
        <w:t xml:space="preserve">tę ir kt. Nurašytas turtas buvo </w:t>
      </w:r>
      <w:r w:rsidRPr="006F7701">
        <w:rPr>
          <w:color w:val="000000" w:themeColor="text1"/>
        </w:rPr>
        <w:t xml:space="preserve">pilnai nusidėvėjęs. </w:t>
      </w:r>
    </w:p>
    <w:p w:rsidR="005038A8" w:rsidRPr="006F7701" w:rsidRDefault="005038A8" w:rsidP="002E1FA3">
      <w:pPr>
        <w:pStyle w:val="Default"/>
        <w:ind w:firstLine="992"/>
        <w:jc w:val="both"/>
        <w:rPr>
          <w:color w:val="000000" w:themeColor="text1"/>
        </w:rPr>
      </w:pPr>
    </w:p>
    <w:p w:rsidR="00C73B47" w:rsidRPr="006F7701" w:rsidRDefault="00790ED6" w:rsidP="002E1FA3">
      <w:pPr>
        <w:pStyle w:val="Default"/>
        <w:ind w:firstLine="992"/>
        <w:jc w:val="both"/>
        <w:rPr>
          <w:color w:val="000000" w:themeColor="text1"/>
        </w:rPr>
      </w:pPr>
      <w:r w:rsidRPr="006F7701">
        <w:rPr>
          <w:color w:val="000000" w:themeColor="text1"/>
        </w:rPr>
        <w:t>Įstaiga</w:t>
      </w:r>
      <w:r w:rsidR="00C73B47" w:rsidRPr="006F7701">
        <w:rPr>
          <w:color w:val="000000" w:themeColor="text1"/>
        </w:rPr>
        <w:t xml:space="preserve"> neturi sutarčių, pasirašytų dėl ilgalaikio materialaus turto įsigijimo ateityje, paskutin</w:t>
      </w:r>
      <w:r w:rsidRPr="006F7701">
        <w:rPr>
          <w:color w:val="000000" w:themeColor="text1"/>
        </w:rPr>
        <w:t>ę</w:t>
      </w:r>
      <w:r w:rsidR="00C73B47" w:rsidRPr="006F7701">
        <w:rPr>
          <w:color w:val="000000" w:themeColor="text1"/>
        </w:rPr>
        <w:t xml:space="preserve"> ataskaitinio laikotarpio dieną. </w:t>
      </w:r>
    </w:p>
    <w:p w:rsidR="00CA54C0" w:rsidRDefault="00CA54C0" w:rsidP="00404D5A">
      <w:pPr>
        <w:pStyle w:val="Default"/>
        <w:jc w:val="both"/>
        <w:rPr>
          <w:color w:val="000000" w:themeColor="text1"/>
        </w:rPr>
      </w:pPr>
    </w:p>
    <w:p w:rsidR="00436852" w:rsidRPr="00AA1304" w:rsidRDefault="00436852" w:rsidP="00436852">
      <w:pPr>
        <w:pStyle w:val="Default"/>
        <w:ind w:firstLine="720"/>
        <w:jc w:val="both"/>
        <w:rPr>
          <w:b/>
          <w:bCs/>
          <w:i/>
          <w:iCs/>
          <w:color w:val="auto"/>
        </w:rPr>
      </w:pPr>
      <w:bookmarkStart w:id="16" w:name="_Hlk160442578"/>
      <w:bookmarkStart w:id="17" w:name="_Hlk160182469"/>
      <w:r w:rsidRPr="00AA1304">
        <w:rPr>
          <w:b/>
          <w:bCs/>
          <w:i/>
          <w:iCs/>
          <w:color w:val="auto"/>
        </w:rPr>
        <w:t>P05 „Finansinis turtas“</w:t>
      </w:r>
    </w:p>
    <w:p w:rsidR="00436852" w:rsidRPr="00C0703D" w:rsidRDefault="00436852" w:rsidP="00436852">
      <w:pPr>
        <w:spacing w:after="0" w:line="240" w:lineRule="auto"/>
        <w:jc w:val="center"/>
        <w:rPr>
          <w:rFonts w:ascii="Times New Roman" w:eastAsia="Times New Roman" w:hAnsi="Times New Roman" w:cs="Times New Roman"/>
          <w:i/>
          <w:iCs/>
          <w:color w:val="000000"/>
          <w:sz w:val="24"/>
          <w:szCs w:val="24"/>
          <w:lang w:val="lt-LT"/>
        </w:rPr>
      </w:pPr>
    </w:p>
    <w:p w:rsidR="00436852" w:rsidRPr="00AA7F94" w:rsidRDefault="00436852" w:rsidP="00436852">
      <w:pPr>
        <w:spacing w:after="0" w:line="240" w:lineRule="auto"/>
        <w:ind w:firstLine="99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lt-LT"/>
        </w:rPr>
        <w:t>Ataskaitinio laikotarpio pabaigai i</w:t>
      </w:r>
      <w:r w:rsidRPr="00D34CC7">
        <w:rPr>
          <w:rFonts w:ascii="Times New Roman" w:eastAsia="Times New Roman" w:hAnsi="Times New Roman" w:cs="Times New Roman"/>
          <w:color w:val="000000"/>
          <w:sz w:val="24"/>
          <w:szCs w:val="24"/>
          <w:lang w:val="lt-LT"/>
        </w:rPr>
        <w:t>lgalaikį finansinį turtą sudaro kitos</w:t>
      </w:r>
      <w:r>
        <w:rPr>
          <w:rFonts w:ascii="Times New Roman" w:eastAsia="Times New Roman" w:hAnsi="Times New Roman" w:cs="Times New Roman"/>
          <w:color w:val="000000"/>
          <w:sz w:val="24"/>
          <w:szCs w:val="24"/>
          <w:lang w:val="lt-LT"/>
        </w:rPr>
        <w:t xml:space="preserve"> </w:t>
      </w:r>
      <w:r w:rsidRPr="00D34CC7">
        <w:rPr>
          <w:rFonts w:ascii="Times New Roman" w:eastAsia="Times New Roman" w:hAnsi="Times New Roman" w:cs="Times New Roman"/>
          <w:color w:val="000000"/>
          <w:sz w:val="24"/>
          <w:szCs w:val="24"/>
          <w:lang w:val="lt-LT"/>
        </w:rPr>
        <w:t>ilgalaikės gautinos sumos (gautinos lėšos iš biudžeto ilgalaikiams atidėjiniams – pensinio amžiaus darbuotojų išeitinėms išmoko</w:t>
      </w:r>
      <w:r>
        <w:rPr>
          <w:rFonts w:ascii="Times New Roman" w:eastAsia="Times New Roman" w:hAnsi="Times New Roman" w:cs="Times New Roman"/>
          <w:color w:val="000000"/>
          <w:sz w:val="24"/>
          <w:szCs w:val="24"/>
          <w:lang w:val="lt-LT"/>
        </w:rPr>
        <w:t>m</w:t>
      </w:r>
      <w:r w:rsidRPr="00D34CC7">
        <w:rPr>
          <w:rFonts w:ascii="Times New Roman" w:eastAsia="Times New Roman" w:hAnsi="Times New Roman" w:cs="Times New Roman"/>
          <w:color w:val="000000"/>
          <w:sz w:val="24"/>
          <w:szCs w:val="24"/>
          <w:lang w:val="lt-LT"/>
        </w:rPr>
        <w:t>s apmokėti).</w:t>
      </w:r>
      <w:r>
        <w:rPr>
          <w:rFonts w:ascii="Times New Roman" w:eastAsia="Times New Roman" w:hAnsi="Times New Roman" w:cs="Times New Roman"/>
          <w:color w:val="000000"/>
          <w:sz w:val="24"/>
          <w:szCs w:val="24"/>
          <w:lang w:val="lt-LT"/>
        </w:rPr>
        <w:t xml:space="preserve"> </w:t>
      </w:r>
      <w:r w:rsidRPr="00A33367">
        <w:rPr>
          <w:rFonts w:ascii="Times New Roman" w:eastAsia="Times New Roman" w:hAnsi="Times New Roman" w:cs="Times New Roman"/>
          <w:color w:val="000000"/>
          <w:sz w:val="24"/>
          <w:szCs w:val="24"/>
          <w:lang w:val="lt-LT"/>
        </w:rPr>
        <w:t>Informacija apie finansin</w:t>
      </w:r>
      <w:r>
        <w:rPr>
          <w:rFonts w:ascii="Times New Roman" w:eastAsia="Times New Roman" w:hAnsi="Times New Roman" w:cs="Times New Roman"/>
          <w:color w:val="000000"/>
          <w:sz w:val="24"/>
          <w:szCs w:val="24"/>
          <w:lang w:val="lt-LT"/>
        </w:rPr>
        <w:t xml:space="preserve">į turtą </w:t>
      </w:r>
      <w:r w:rsidRPr="00A33367">
        <w:rPr>
          <w:rFonts w:ascii="Times New Roman" w:eastAsia="Times New Roman" w:hAnsi="Times New Roman" w:cs="Times New Roman"/>
          <w:color w:val="000000"/>
          <w:sz w:val="24"/>
          <w:szCs w:val="24"/>
          <w:lang w:val="lt-LT"/>
        </w:rPr>
        <w:t xml:space="preserve">pateikta </w:t>
      </w:r>
      <w:r w:rsidRPr="00AA7F94">
        <w:rPr>
          <w:rFonts w:ascii="Times New Roman" w:eastAsia="Times New Roman" w:hAnsi="Times New Roman" w:cs="Times New Roman"/>
          <w:color w:val="000000"/>
          <w:sz w:val="24"/>
          <w:szCs w:val="24"/>
          <w:lang w:val="lt-LT"/>
        </w:rPr>
        <w:t>6-ojo VSAFAS „Finansinių ataskaitų aiškinamasis raštas“ 5 pried</w:t>
      </w:r>
      <w:r>
        <w:rPr>
          <w:rFonts w:ascii="Times New Roman" w:eastAsia="Times New Roman" w:hAnsi="Times New Roman" w:cs="Times New Roman"/>
          <w:color w:val="000000"/>
          <w:sz w:val="24"/>
          <w:szCs w:val="24"/>
          <w:lang w:val="lt-LT"/>
        </w:rPr>
        <w:t xml:space="preserve">e ir </w:t>
      </w:r>
      <w:r w:rsidRPr="00782BB9">
        <w:rPr>
          <w:rFonts w:ascii="Times New Roman" w:eastAsia="Times New Roman" w:hAnsi="Times New Roman" w:cs="Times New Roman"/>
          <w:color w:val="000000"/>
          <w:sz w:val="24"/>
          <w:szCs w:val="24"/>
          <w:lang w:val="lt-LT"/>
        </w:rPr>
        <w:t>17-ojo VSAFAS „Finansinis turtas ir finansiniai įsipareigojimai“ 6 pried</w:t>
      </w:r>
      <w:r>
        <w:rPr>
          <w:rFonts w:ascii="Times New Roman" w:eastAsia="Times New Roman" w:hAnsi="Times New Roman" w:cs="Times New Roman"/>
          <w:color w:val="000000"/>
          <w:sz w:val="24"/>
          <w:szCs w:val="24"/>
          <w:lang w:val="lt-LT"/>
        </w:rPr>
        <w:t>e.</w:t>
      </w:r>
    </w:p>
    <w:p w:rsidR="00436852" w:rsidRDefault="00436852" w:rsidP="00436852">
      <w:pPr>
        <w:spacing w:after="0" w:line="240" w:lineRule="auto"/>
        <w:rPr>
          <w:rFonts w:ascii="Times New Roman" w:eastAsia="Times New Roman" w:hAnsi="Times New Roman" w:cs="Times New Roman"/>
          <w:color w:val="000000"/>
          <w:sz w:val="24"/>
          <w:szCs w:val="24"/>
          <w:lang w:val="lt-LT"/>
        </w:rPr>
      </w:pPr>
    </w:p>
    <w:p w:rsidR="00436852" w:rsidRPr="00AA1304" w:rsidRDefault="00436852" w:rsidP="00436852">
      <w:pPr>
        <w:pStyle w:val="Default"/>
        <w:ind w:firstLine="720"/>
        <w:jc w:val="both"/>
        <w:rPr>
          <w:b/>
          <w:bCs/>
          <w:i/>
          <w:iCs/>
          <w:color w:val="auto"/>
        </w:rPr>
      </w:pPr>
      <w:r w:rsidRPr="00AA1304">
        <w:rPr>
          <w:b/>
          <w:bCs/>
          <w:i/>
          <w:iCs/>
          <w:color w:val="auto"/>
        </w:rPr>
        <w:t>P07 „Biologinis turtas“</w:t>
      </w:r>
    </w:p>
    <w:p w:rsidR="00436852" w:rsidRDefault="00436852" w:rsidP="00436852">
      <w:pPr>
        <w:spacing w:after="0" w:line="240" w:lineRule="auto"/>
        <w:rPr>
          <w:rFonts w:ascii="Times New Roman" w:eastAsia="Times New Roman" w:hAnsi="Times New Roman" w:cs="Times New Roman"/>
          <w:color w:val="000000"/>
          <w:sz w:val="24"/>
          <w:szCs w:val="24"/>
          <w:lang w:val="lt-LT"/>
        </w:rPr>
      </w:pPr>
    </w:p>
    <w:p w:rsidR="00436852" w:rsidRDefault="00436852" w:rsidP="00436852">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Įstaiga biologinio turto neturi, todėl </w:t>
      </w:r>
      <w:r w:rsidRPr="00517325">
        <w:rPr>
          <w:rFonts w:ascii="Times New Roman" w:eastAsia="Times New Roman" w:hAnsi="Times New Roman" w:cs="Times New Roman"/>
          <w:color w:val="000000"/>
          <w:sz w:val="24"/>
          <w:szCs w:val="24"/>
          <w:lang w:val="lt-LT"/>
        </w:rPr>
        <w:t>16-ojo VSAFAS „Biologinis turtas“ prieda</w:t>
      </w:r>
      <w:r>
        <w:rPr>
          <w:rFonts w:ascii="Times New Roman" w:eastAsia="Times New Roman" w:hAnsi="Times New Roman" w:cs="Times New Roman"/>
          <w:color w:val="000000"/>
          <w:sz w:val="24"/>
          <w:szCs w:val="24"/>
          <w:lang w:val="lt-LT"/>
        </w:rPr>
        <w:t>i nepildomi.</w:t>
      </w:r>
      <w:bookmarkEnd w:id="16"/>
    </w:p>
    <w:bookmarkEnd w:id="17"/>
    <w:p w:rsidR="00436852" w:rsidRDefault="00436852" w:rsidP="00436852">
      <w:pPr>
        <w:pStyle w:val="Default"/>
        <w:ind w:firstLine="720"/>
        <w:jc w:val="both"/>
        <w:rPr>
          <w:b/>
          <w:bCs/>
          <w:i/>
          <w:iCs/>
          <w:color w:val="auto"/>
        </w:rPr>
      </w:pPr>
    </w:p>
    <w:p w:rsidR="00436852" w:rsidRPr="006F7701" w:rsidRDefault="00436852" w:rsidP="00404D5A">
      <w:pPr>
        <w:pStyle w:val="Default"/>
        <w:jc w:val="both"/>
        <w:rPr>
          <w:color w:val="000000" w:themeColor="text1"/>
        </w:rPr>
      </w:pPr>
    </w:p>
    <w:p w:rsidR="00C73B47" w:rsidRPr="006F7701" w:rsidRDefault="00C73B47" w:rsidP="00CA54C0">
      <w:pPr>
        <w:pStyle w:val="Default"/>
        <w:ind w:firstLine="720"/>
        <w:jc w:val="both"/>
        <w:rPr>
          <w:b/>
          <w:bCs/>
          <w:i/>
          <w:iCs/>
          <w:color w:val="000000" w:themeColor="text1"/>
        </w:rPr>
      </w:pPr>
      <w:r w:rsidRPr="006F7701">
        <w:rPr>
          <w:b/>
          <w:bCs/>
          <w:i/>
          <w:iCs/>
          <w:color w:val="000000" w:themeColor="text1"/>
        </w:rPr>
        <w:t xml:space="preserve">P08 „Atsargos“ </w:t>
      </w:r>
    </w:p>
    <w:p w:rsidR="00CA54C0" w:rsidRPr="006F7701" w:rsidRDefault="00CA54C0" w:rsidP="00404D5A">
      <w:pPr>
        <w:pStyle w:val="Default"/>
        <w:jc w:val="both"/>
        <w:rPr>
          <w:color w:val="000000" w:themeColor="text1"/>
        </w:rPr>
      </w:pPr>
    </w:p>
    <w:p w:rsidR="00D54D70" w:rsidRPr="006F7701" w:rsidRDefault="00C73B47" w:rsidP="002E1FA3">
      <w:pPr>
        <w:pStyle w:val="Default"/>
        <w:ind w:firstLine="992"/>
        <w:jc w:val="both"/>
        <w:rPr>
          <w:color w:val="000000" w:themeColor="text1"/>
        </w:rPr>
      </w:pPr>
      <w:r w:rsidRPr="006F7701">
        <w:rPr>
          <w:color w:val="000000" w:themeColor="text1"/>
        </w:rPr>
        <w:t xml:space="preserve">Ataskaitinio laikotarpio pabaigai </w:t>
      </w:r>
      <w:r w:rsidR="00790ED6" w:rsidRPr="006F7701">
        <w:rPr>
          <w:color w:val="000000" w:themeColor="text1"/>
        </w:rPr>
        <w:t>įstaiga</w:t>
      </w:r>
      <w:r w:rsidRPr="006F7701">
        <w:rPr>
          <w:color w:val="000000" w:themeColor="text1"/>
        </w:rPr>
        <w:t xml:space="preserve"> apskaitomų ir nepanaudotų atsargų likutis sudaro </w:t>
      </w:r>
      <w:r w:rsidR="00F76E32" w:rsidRPr="006F7701">
        <w:rPr>
          <w:color w:val="000000" w:themeColor="text1"/>
        </w:rPr>
        <w:t>0,00</w:t>
      </w:r>
      <w:r w:rsidRPr="006F7701">
        <w:rPr>
          <w:color w:val="000000" w:themeColor="text1"/>
        </w:rPr>
        <w:t xml:space="preserve"> Eur. </w:t>
      </w:r>
    </w:p>
    <w:p w:rsidR="00C73B47" w:rsidRPr="006F7701" w:rsidRDefault="00790ED6" w:rsidP="002E1FA3">
      <w:pPr>
        <w:pStyle w:val="Default"/>
        <w:ind w:firstLine="992"/>
        <w:jc w:val="both"/>
        <w:rPr>
          <w:color w:val="000000" w:themeColor="text1"/>
        </w:rPr>
      </w:pPr>
      <w:r w:rsidRPr="006F7701">
        <w:rPr>
          <w:color w:val="000000" w:themeColor="text1"/>
        </w:rPr>
        <w:t>N</w:t>
      </w:r>
      <w:r w:rsidR="00D54D70" w:rsidRPr="006F7701">
        <w:rPr>
          <w:color w:val="000000" w:themeColor="text1"/>
        </w:rPr>
        <w:t>eatlygintinai</w:t>
      </w:r>
      <w:r w:rsidR="00C73B47" w:rsidRPr="006F7701">
        <w:rPr>
          <w:color w:val="000000" w:themeColor="text1"/>
        </w:rPr>
        <w:t xml:space="preserve"> </w:t>
      </w:r>
      <w:r w:rsidRPr="006F7701">
        <w:rPr>
          <w:color w:val="000000" w:themeColor="text1"/>
        </w:rPr>
        <w:t xml:space="preserve">gavo </w:t>
      </w:r>
      <w:r w:rsidR="00C73B47" w:rsidRPr="006F7701">
        <w:rPr>
          <w:color w:val="000000" w:themeColor="text1"/>
        </w:rPr>
        <w:t xml:space="preserve">atsargų už </w:t>
      </w:r>
      <w:r w:rsidR="00F76E32" w:rsidRPr="006F7701">
        <w:rPr>
          <w:color w:val="000000" w:themeColor="text1"/>
        </w:rPr>
        <w:t>13 870,12</w:t>
      </w:r>
      <w:r w:rsidR="00C73B47" w:rsidRPr="006F7701">
        <w:rPr>
          <w:color w:val="000000" w:themeColor="text1"/>
        </w:rPr>
        <w:t xml:space="preserve"> Eur, tai 202</w:t>
      </w:r>
      <w:r w:rsidRPr="006F7701">
        <w:rPr>
          <w:color w:val="000000" w:themeColor="text1"/>
        </w:rPr>
        <w:t>3</w:t>
      </w:r>
      <w:r w:rsidR="00C73B47" w:rsidRPr="006F7701">
        <w:rPr>
          <w:color w:val="000000" w:themeColor="text1"/>
        </w:rPr>
        <w:t xml:space="preserve"> metais </w:t>
      </w:r>
      <w:r w:rsidR="00D54D70" w:rsidRPr="006F7701">
        <w:rPr>
          <w:color w:val="000000" w:themeColor="text1"/>
        </w:rPr>
        <w:t>iš</w:t>
      </w:r>
      <w:r w:rsidR="00F76E32" w:rsidRPr="006F7701">
        <w:rPr>
          <w:color w:val="000000" w:themeColor="text1"/>
        </w:rPr>
        <w:t xml:space="preserve"> Šiaulių m. savivaldybės administracijos </w:t>
      </w:r>
      <w:r w:rsidR="00C73B47" w:rsidRPr="006F7701">
        <w:rPr>
          <w:color w:val="000000" w:themeColor="text1"/>
        </w:rPr>
        <w:t>perdavimo</w:t>
      </w:r>
      <w:r w:rsidR="00D54D70" w:rsidRPr="006F7701">
        <w:rPr>
          <w:color w:val="000000" w:themeColor="text1"/>
        </w:rPr>
        <w:t>-priėmimo</w:t>
      </w:r>
      <w:r w:rsidR="00C73B47" w:rsidRPr="006F7701">
        <w:rPr>
          <w:color w:val="000000" w:themeColor="text1"/>
        </w:rPr>
        <w:t xml:space="preserve"> aktu buvo perduot</w:t>
      </w:r>
      <w:r w:rsidR="00F76E32" w:rsidRPr="006F7701">
        <w:rPr>
          <w:color w:val="000000" w:themeColor="text1"/>
        </w:rPr>
        <w:t xml:space="preserve">as turtas </w:t>
      </w:r>
      <w:r w:rsidR="00C73B47" w:rsidRPr="006F7701">
        <w:rPr>
          <w:color w:val="000000" w:themeColor="text1"/>
        </w:rPr>
        <w:t xml:space="preserve">, vykdyti įstaigos veiklai. </w:t>
      </w:r>
    </w:p>
    <w:p w:rsidR="00C73B47" w:rsidRPr="006F7701" w:rsidRDefault="00C73B47" w:rsidP="002E1FA3">
      <w:pPr>
        <w:pStyle w:val="Default"/>
        <w:ind w:firstLine="992"/>
        <w:jc w:val="both"/>
        <w:rPr>
          <w:color w:val="000000" w:themeColor="text1"/>
        </w:rPr>
      </w:pPr>
      <w:r w:rsidRPr="006F7701">
        <w:rPr>
          <w:color w:val="000000" w:themeColor="text1"/>
        </w:rPr>
        <w:t xml:space="preserve">Informacija apie atsargas pateikta pagal 8-ojo VSAFAS „Atsargos“ 1 priede. </w:t>
      </w:r>
    </w:p>
    <w:p w:rsidR="00CA54C0" w:rsidRPr="006F7701" w:rsidRDefault="00CA54C0" w:rsidP="00CA54C0">
      <w:pPr>
        <w:pStyle w:val="Default"/>
        <w:ind w:firstLine="720"/>
        <w:jc w:val="both"/>
        <w:rPr>
          <w:color w:val="000000" w:themeColor="text1"/>
        </w:rPr>
      </w:pPr>
    </w:p>
    <w:p w:rsidR="00C73B47" w:rsidRPr="006F7701" w:rsidRDefault="00C73B47" w:rsidP="00CA54C0">
      <w:pPr>
        <w:pStyle w:val="Default"/>
        <w:ind w:firstLine="720"/>
        <w:jc w:val="both"/>
        <w:rPr>
          <w:b/>
          <w:bCs/>
          <w:i/>
          <w:iCs/>
          <w:color w:val="000000" w:themeColor="text1"/>
        </w:rPr>
      </w:pPr>
      <w:r w:rsidRPr="006F7701">
        <w:rPr>
          <w:b/>
          <w:bCs/>
          <w:i/>
          <w:iCs/>
          <w:color w:val="000000" w:themeColor="text1"/>
        </w:rPr>
        <w:t xml:space="preserve">P09 „Išankstiniai mokėjimai“ </w:t>
      </w:r>
    </w:p>
    <w:p w:rsidR="00CA54C0" w:rsidRPr="006F7701" w:rsidRDefault="00CA54C0" w:rsidP="00404D5A">
      <w:pPr>
        <w:pStyle w:val="Default"/>
        <w:jc w:val="both"/>
        <w:rPr>
          <w:color w:val="000000" w:themeColor="text1"/>
        </w:rPr>
      </w:pPr>
    </w:p>
    <w:p w:rsidR="00C73B47" w:rsidRPr="006F7701" w:rsidRDefault="00C73B47" w:rsidP="002E1FA3">
      <w:pPr>
        <w:pStyle w:val="Default"/>
        <w:ind w:firstLine="992"/>
        <w:jc w:val="both"/>
        <w:rPr>
          <w:color w:val="000000" w:themeColor="text1"/>
        </w:rPr>
      </w:pPr>
      <w:r w:rsidRPr="006F7701">
        <w:rPr>
          <w:color w:val="000000" w:themeColor="text1"/>
        </w:rPr>
        <w:t xml:space="preserve">Sumokėtų per ataskaitinį laikotarpį išankstinių mokėjimų suma pagal </w:t>
      </w:r>
      <w:r w:rsidR="00790ED6" w:rsidRPr="006F7701">
        <w:rPr>
          <w:color w:val="000000" w:themeColor="text1"/>
        </w:rPr>
        <w:t>įstaigos</w:t>
      </w:r>
      <w:r w:rsidRPr="006F7701">
        <w:rPr>
          <w:color w:val="000000" w:themeColor="text1"/>
        </w:rPr>
        <w:t xml:space="preserve"> apskaitomą programą sudaro </w:t>
      </w:r>
      <w:r w:rsidR="0072040F" w:rsidRPr="006F7701">
        <w:rPr>
          <w:color w:val="000000" w:themeColor="text1"/>
        </w:rPr>
        <w:t>0,00</w:t>
      </w:r>
      <w:r w:rsidR="00790ED6" w:rsidRPr="006F7701">
        <w:rPr>
          <w:color w:val="000000" w:themeColor="text1"/>
        </w:rPr>
        <w:t xml:space="preserve"> </w:t>
      </w:r>
      <w:r w:rsidRPr="006F7701">
        <w:rPr>
          <w:color w:val="000000" w:themeColor="text1"/>
        </w:rPr>
        <w:t xml:space="preserve">Eur, tai yra.: </w:t>
      </w:r>
    </w:p>
    <w:p w:rsidR="00C73B47" w:rsidRPr="006F7701" w:rsidRDefault="00C73B47" w:rsidP="002E1FA3">
      <w:pPr>
        <w:pStyle w:val="Default"/>
        <w:ind w:firstLine="992"/>
        <w:jc w:val="both"/>
        <w:rPr>
          <w:color w:val="000000" w:themeColor="text1"/>
        </w:rPr>
      </w:pPr>
      <w:r w:rsidRPr="006F7701">
        <w:rPr>
          <w:color w:val="000000" w:themeColor="text1"/>
        </w:rPr>
        <w:lastRenderedPageBreak/>
        <w:t xml:space="preserve">- </w:t>
      </w:r>
      <w:r w:rsidR="002C73A6" w:rsidRPr="006F7701">
        <w:rPr>
          <w:color w:val="000000" w:themeColor="text1"/>
        </w:rPr>
        <w:t>0,00</w:t>
      </w:r>
      <w:r w:rsidR="00790ED6" w:rsidRPr="006F7701">
        <w:rPr>
          <w:color w:val="000000" w:themeColor="text1"/>
        </w:rPr>
        <w:t xml:space="preserve"> </w:t>
      </w:r>
      <w:r w:rsidRPr="006F7701">
        <w:rPr>
          <w:color w:val="000000" w:themeColor="text1"/>
        </w:rPr>
        <w:t xml:space="preserve">Eur paslaugų teikimo sutartyse ar kituose įsipareigojimų dokumentuose numatytos ir pervestos išankstinių mokėjimų sumos; </w:t>
      </w:r>
    </w:p>
    <w:p w:rsidR="00C73B47" w:rsidRPr="006F7701" w:rsidRDefault="00C73B47" w:rsidP="002E1FA3">
      <w:pPr>
        <w:pStyle w:val="Default"/>
        <w:ind w:firstLine="992"/>
        <w:jc w:val="both"/>
        <w:rPr>
          <w:color w:val="000000" w:themeColor="text1"/>
        </w:rPr>
      </w:pPr>
      <w:r w:rsidRPr="006F7701">
        <w:rPr>
          <w:color w:val="000000" w:themeColor="text1"/>
        </w:rPr>
        <w:t xml:space="preserve">- </w:t>
      </w:r>
      <w:r w:rsidR="00F004C8" w:rsidRPr="006F7701">
        <w:rPr>
          <w:color w:val="000000" w:themeColor="text1"/>
        </w:rPr>
        <w:t>90,33</w:t>
      </w:r>
      <w:r w:rsidRPr="006F7701">
        <w:rPr>
          <w:color w:val="000000" w:themeColor="text1"/>
        </w:rPr>
        <w:t xml:space="preserve"> Eur ateinančių laikotarpių sąnaudos; </w:t>
      </w:r>
    </w:p>
    <w:p w:rsidR="00C73B47" w:rsidRPr="006F7701" w:rsidRDefault="00C73B47" w:rsidP="002E1FA3">
      <w:pPr>
        <w:pStyle w:val="Default"/>
        <w:ind w:firstLine="992"/>
        <w:jc w:val="both"/>
        <w:rPr>
          <w:color w:val="000000" w:themeColor="text1"/>
        </w:rPr>
      </w:pPr>
      <w:r w:rsidRPr="006F7701">
        <w:rPr>
          <w:color w:val="000000" w:themeColor="text1"/>
        </w:rPr>
        <w:t xml:space="preserve">Informacija apie išankstinius mokėjimus pateikta 6-ojo VSAFAS „Finansinių ataskaitų aiškinamasis raštas“ 6 priede. </w:t>
      </w:r>
    </w:p>
    <w:p w:rsidR="00CA54C0" w:rsidRPr="006F7701" w:rsidRDefault="00CA54C0" w:rsidP="00404D5A">
      <w:pPr>
        <w:pStyle w:val="Default"/>
        <w:jc w:val="both"/>
        <w:rPr>
          <w:b/>
          <w:bCs/>
          <w:i/>
          <w:iCs/>
          <w:color w:val="000000" w:themeColor="text1"/>
        </w:rPr>
      </w:pPr>
    </w:p>
    <w:p w:rsidR="00CA54C0" w:rsidRPr="006F7701" w:rsidRDefault="00C73B47" w:rsidP="00CA54C0">
      <w:pPr>
        <w:pStyle w:val="Default"/>
        <w:ind w:firstLine="720"/>
        <w:jc w:val="both"/>
        <w:rPr>
          <w:b/>
          <w:bCs/>
          <w:i/>
          <w:iCs/>
          <w:color w:val="000000" w:themeColor="text1"/>
        </w:rPr>
      </w:pPr>
      <w:r w:rsidRPr="006F7701">
        <w:rPr>
          <w:b/>
          <w:bCs/>
          <w:i/>
          <w:iCs/>
          <w:color w:val="000000" w:themeColor="text1"/>
        </w:rPr>
        <w:t xml:space="preserve">P10 „Per vienerius metus gautinos sumos“ </w:t>
      </w:r>
    </w:p>
    <w:p w:rsidR="00CA54C0" w:rsidRPr="006F7701" w:rsidRDefault="00CA54C0" w:rsidP="00CA54C0">
      <w:pPr>
        <w:pStyle w:val="Default"/>
        <w:ind w:firstLine="720"/>
        <w:jc w:val="both"/>
        <w:rPr>
          <w:b/>
          <w:bCs/>
          <w:i/>
          <w:iCs/>
          <w:color w:val="000000" w:themeColor="text1"/>
        </w:rPr>
      </w:pPr>
    </w:p>
    <w:p w:rsidR="00C73B47" w:rsidRPr="006F7701" w:rsidRDefault="00C73B47" w:rsidP="002E1FA3">
      <w:pPr>
        <w:pStyle w:val="Default"/>
        <w:ind w:firstLine="992"/>
        <w:jc w:val="both"/>
        <w:rPr>
          <w:color w:val="000000" w:themeColor="text1"/>
        </w:rPr>
      </w:pPr>
      <w:r w:rsidRPr="006F7701">
        <w:rPr>
          <w:color w:val="000000" w:themeColor="text1"/>
        </w:rPr>
        <w:t xml:space="preserve">Per vienerius metus gautinų sumų vertė ataskaitinio laikotarpio pabaigoje sudaro </w:t>
      </w:r>
      <w:r w:rsidR="00F004C8" w:rsidRPr="006F7701">
        <w:rPr>
          <w:color w:val="000000" w:themeColor="text1"/>
        </w:rPr>
        <w:t>53527,97</w:t>
      </w:r>
      <w:r w:rsidRPr="006F7701">
        <w:rPr>
          <w:color w:val="000000" w:themeColor="text1"/>
        </w:rPr>
        <w:t xml:space="preserve">Eur. </w:t>
      </w:r>
    </w:p>
    <w:p w:rsidR="00C73B47" w:rsidRPr="006F7701" w:rsidRDefault="00C73B47" w:rsidP="002E1FA3">
      <w:pPr>
        <w:pStyle w:val="Default"/>
        <w:ind w:firstLine="992"/>
        <w:jc w:val="both"/>
        <w:rPr>
          <w:color w:val="000000" w:themeColor="text1"/>
        </w:rPr>
      </w:pPr>
      <w:r w:rsidRPr="006F7701">
        <w:rPr>
          <w:color w:val="000000" w:themeColor="text1"/>
        </w:rPr>
        <w:t>Palyginus ataskaitinio laikotarpio duomenis su praėjusio ata</w:t>
      </w:r>
      <w:r w:rsidR="007C5133" w:rsidRPr="006F7701">
        <w:rPr>
          <w:color w:val="000000" w:themeColor="text1"/>
        </w:rPr>
        <w:t>s</w:t>
      </w:r>
      <w:r w:rsidRPr="006F7701">
        <w:rPr>
          <w:color w:val="000000" w:themeColor="text1"/>
        </w:rPr>
        <w:t>kaitinio la</w:t>
      </w:r>
      <w:r w:rsidR="007C5133" w:rsidRPr="006F7701">
        <w:rPr>
          <w:color w:val="000000" w:themeColor="text1"/>
        </w:rPr>
        <w:t>i</w:t>
      </w:r>
      <w:r w:rsidRPr="006F7701">
        <w:rPr>
          <w:color w:val="000000" w:themeColor="text1"/>
        </w:rPr>
        <w:t xml:space="preserve">kotarpio duomenimis, per vienerius metus gautinų sumų balansinė vertė </w:t>
      </w:r>
      <w:r w:rsidR="00790ED6" w:rsidRPr="006F7701">
        <w:rPr>
          <w:color w:val="000000" w:themeColor="text1"/>
        </w:rPr>
        <w:t>sumažėjo</w:t>
      </w:r>
      <w:r w:rsidRPr="006F7701">
        <w:rPr>
          <w:color w:val="000000" w:themeColor="text1"/>
        </w:rPr>
        <w:t xml:space="preserve"> </w:t>
      </w:r>
      <w:r w:rsidR="00F004C8" w:rsidRPr="006F7701">
        <w:rPr>
          <w:color w:val="000000" w:themeColor="text1"/>
        </w:rPr>
        <w:t>14452,37</w:t>
      </w:r>
      <w:r w:rsidR="00790ED6" w:rsidRPr="006F7701">
        <w:rPr>
          <w:color w:val="000000" w:themeColor="text1"/>
        </w:rPr>
        <w:t xml:space="preserve"> </w:t>
      </w:r>
      <w:r w:rsidRPr="006F7701">
        <w:rPr>
          <w:color w:val="000000" w:themeColor="text1"/>
        </w:rPr>
        <w:t xml:space="preserve">Eur. </w:t>
      </w:r>
    </w:p>
    <w:p w:rsidR="00790ED6" w:rsidRPr="006F7701" w:rsidRDefault="00790ED6" w:rsidP="00CA54C0">
      <w:pPr>
        <w:pStyle w:val="Default"/>
        <w:jc w:val="both"/>
        <w:rPr>
          <w:color w:val="000000" w:themeColor="text1"/>
        </w:rPr>
      </w:pPr>
    </w:p>
    <w:p w:rsidR="00CA54C0" w:rsidRPr="006F7701" w:rsidRDefault="00CA54C0" w:rsidP="00905BE9">
      <w:pPr>
        <w:pStyle w:val="Default"/>
        <w:jc w:val="right"/>
        <w:rPr>
          <w:color w:val="000000" w:themeColor="text1"/>
        </w:rPr>
      </w:pPr>
      <w:r w:rsidRPr="006F7701">
        <w:rPr>
          <w:color w:val="000000" w:themeColor="text1"/>
        </w:rPr>
        <w:t xml:space="preserve">3 lentelė </w:t>
      </w:r>
    </w:p>
    <w:p w:rsidR="00CA54C0" w:rsidRPr="006F7701" w:rsidRDefault="00CA54C0" w:rsidP="00CA54C0">
      <w:pPr>
        <w:pStyle w:val="Default"/>
        <w:ind w:firstLine="720"/>
        <w:jc w:val="both"/>
        <w:rPr>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4"/>
        <w:gridCol w:w="5528"/>
        <w:gridCol w:w="2657"/>
      </w:tblGrid>
      <w:tr w:rsidR="002A5701" w:rsidRPr="006F7701" w:rsidTr="00905BE9">
        <w:trPr>
          <w:trHeight w:val="789"/>
          <w:jc w:val="center"/>
        </w:trPr>
        <w:tc>
          <w:tcPr>
            <w:tcW w:w="704" w:type="dxa"/>
            <w:vAlign w:val="center"/>
          </w:tcPr>
          <w:p w:rsidR="00C73B47" w:rsidRPr="006F7701" w:rsidRDefault="00C73B47" w:rsidP="00CA54C0">
            <w:pPr>
              <w:pStyle w:val="Default"/>
              <w:jc w:val="center"/>
              <w:rPr>
                <w:b/>
                <w:color w:val="000000" w:themeColor="text1"/>
              </w:rPr>
            </w:pPr>
            <w:r w:rsidRPr="006F7701">
              <w:rPr>
                <w:b/>
                <w:color w:val="000000" w:themeColor="text1"/>
              </w:rPr>
              <w:t>Eil.</w:t>
            </w:r>
          </w:p>
          <w:p w:rsidR="00C73B47" w:rsidRPr="006F7701" w:rsidRDefault="00C73B47" w:rsidP="00CA54C0">
            <w:pPr>
              <w:pStyle w:val="Default"/>
              <w:jc w:val="center"/>
              <w:rPr>
                <w:b/>
                <w:color w:val="000000" w:themeColor="text1"/>
              </w:rPr>
            </w:pPr>
            <w:r w:rsidRPr="006F7701">
              <w:rPr>
                <w:b/>
                <w:color w:val="000000" w:themeColor="text1"/>
              </w:rPr>
              <w:t>Nr.</w:t>
            </w:r>
          </w:p>
        </w:tc>
        <w:tc>
          <w:tcPr>
            <w:tcW w:w="5528" w:type="dxa"/>
            <w:vAlign w:val="center"/>
          </w:tcPr>
          <w:p w:rsidR="00C73B47" w:rsidRPr="006F7701" w:rsidRDefault="00C73B47" w:rsidP="00CA54C0">
            <w:pPr>
              <w:pStyle w:val="Default"/>
              <w:jc w:val="center"/>
              <w:rPr>
                <w:b/>
                <w:color w:val="000000" w:themeColor="text1"/>
              </w:rPr>
            </w:pPr>
            <w:r w:rsidRPr="006F7701">
              <w:rPr>
                <w:b/>
                <w:color w:val="000000" w:themeColor="text1"/>
              </w:rPr>
              <w:t>Sukauptos gautinos sumos</w:t>
            </w:r>
          </w:p>
        </w:tc>
        <w:tc>
          <w:tcPr>
            <w:tcW w:w="2657" w:type="dxa"/>
            <w:vAlign w:val="center"/>
          </w:tcPr>
          <w:p w:rsidR="00C73B47" w:rsidRPr="006F7701" w:rsidRDefault="00C73B47" w:rsidP="00905BE9">
            <w:pPr>
              <w:pStyle w:val="Default"/>
              <w:jc w:val="center"/>
              <w:rPr>
                <w:b/>
                <w:color w:val="000000" w:themeColor="text1"/>
              </w:rPr>
            </w:pPr>
            <w:r w:rsidRPr="006F7701">
              <w:rPr>
                <w:b/>
                <w:color w:val="000000" w:themeColor="text1"/>
              </w:rPr>
              <w:t>Paskutinė ataskaitinio laikotarpio diena (Eur)</w:t>
            </w:r>
          </w:p>
        </w:tc>
      </w:tr>
      <w:tr w:rsidR="002A5701" w:rsidRPr="006F7701" w:rsidTr="00905BE9">
        <w:trPr>
          <w:trHeight w:val="316"/>
          <w:jc w:val="center"/>
        </w:trPr>
        <w:tc>
          <w:tcPr>
            <w:tcW w:w="704" w:type="dxa"/>
          </w:tcPr>
          <w:p w:rsidR="00C73B47" w:rsidRPr="006F7701" w:rsidRDefault="00C73B47" w:rsidP="00CA54C0">
            <w:pPr>
              <w:pStyle w:val="Default"/>
              <w:jc w:val="center"/>
              <w:rPr>
                <w:color w:val="000000" w:themeColor="text1"/>
              </w:rPr>
            </w:pPr>
            <w:r w:rsidRPr="006F7701">
              <w:rPr>
                <w:color w:val="000000" w:themeColor="text1"/>
              </w:rPr>
              <w:t>1.</w:t>
            </w:r>
          </w:p>
        </w:tc>
        <w:tc>
          <w:tcPr>
            <w:tcW w:w="5528" w:type="dxa"/>
          </w:tcPr>
          <w:p w:rsidR="00C73B47" w:rsidRPr="006F7701" w:rsidRDefault="00C73B47" w:rsidP="00404D5A">
            <w:pPr>
              <w:pStyle w:val="Default"/>
              <w:jc w:val="both"/>
              <w:rPr>
                <w:color w:val="000000" w:themeColor="text1"/>
              </w:rPr>
            </w:pPr>
            <w:r w:rsidRPr="006F7701">
              <w:rPr>
                <w:color w:val="000000" w:themeColor="text1"/>
              </w:rPr>
              <w:t xml:space="preserve">Gautinos sumos už </w:t>
            </w:r>
            <w:r w:rsidR="0081124E" w:rsidRPr="006F7701">
              <w:rPr>
                <w:color w:val="000000" w:themeColor="text1"/>
              </w:rPr>
              <w:t>turto naudojimą, parduotas prekes, turtą, paslaugas</w:t>
            </w:r>
          </w:p>
        </w:tc>
        <w:tc>
          <w:tcPr>
            <w:tcW w:w="2657" w:type="dxa"/>
          </w:tcPr>
          <w:p w:rsidR="00C73B47" w:rsidRPr="006F7701" w:rsidRDefault="007C244B" w:rsidP="00D50C43">
            <w:pPr>
              <w:pStyle w:val="Default"/>
              <w:jc w:val="center"/>
              <w:rPr>
                <w:color w:val="000000" w:themeColor="text1"/>
              </w:rPr>
            </w:pPr>
            <w:r w:rsidRPr="006F7701">
              <w:rPr>
                <w:color w:val="000000" w:themeColor="text1"/>
              </w:rPr>
              <w:t>2601,00</w:t>
            </w:r>
          </w:p>
        </w:tc>
      </w:tr>
      <w:tr w:rsidR="00790ED6" w:rsidRPr="006F7701" w:rsidTr="00905BE9">
        <w:trPr>
          <w:trHeight w:val="109"/>
          <w:jc w:val="center"/>
        </w:trPr>
        <w:tc>
          <w:tcPr>
            <w:tcW w:w="704" w:type="dxa"/>
          </w:tcPr>
          <w:p w:rsidR="00790ED6" w:rsidRPr="006F7701" w:rsidRDefault="00790ED6" w:rsidP="00790ED6">
            <w:pPr>
              <w:pStyle w:val="Default"/>
              <w:jc w:val="center"/>
              <w:rPr>
                <w:color w:val="000000" w:themeColor="text1"/>
              </w:rPr>
            </w:pPr>
            <w:r w:rsidRPr="006F7701">
              <w:rPr>
                <w:color w:val="000000" w:themeColor="text1"/>
              </w:rPr>
              <w:t>2.</w:t>
            </w:r>
          </w:p>
        </w:tc>
        <w:tc>
          <w:tcPr>
            <w:tcW w:w="5528" w:type="dxa"/>
          </w:tcPr>
          <w:p w:rsidR="00790ED6" w:rsidRPr="006F7701" w:rsidRDefault="007C244B" w:rsidP="00790ED6">
            <w:pPr>
              <w:pStyle w:val="Default"/>
              <w:jc w:val="both"/>
              <w:rPr>
                <w:color w:val="000000" w:themeColor="text1"/>
              </w:rPr>
            </w:pPr>
            <w:r w:rsidRPr="006F7701">
              <w:rPr>
                <w:color w:val="000000" w:themeColor="text1"/>
              </w:rPr>
              <w:t>Gautinos finansavimo sumos</w:t>
            </w:r>
          </w:p>
        </w:tc>
        <w:tc>
          <w:tcPr>
            <w:tcW w:w="2657" w:type="dxa"/>
          </w:tcPr>
          <w:p w:rsidR="00790ED6" w:rsidRPr="006F7701" w:rsidRDefault="007C244B" w:rsidP="00D50C43">
            <w:pPr>
              <w:pStyle w:val="Default"/>
              <w:jc w:val="center"/>
              <w:rPr>
                <w:color w:val="000000" w:themeColor="text1"/>
              </w:rPr>
            </w:pPr>
            <w:r w:rsidRPr="006F7701">
              <w:rPr>
                <w:color w:val="000000" w:themeColor="text1"/>
              </w:rPr>
              <w:t>10,00</w:t>
            </w:r>
          </w:p>
        </w:tc>
      </w:tr>
      <w:tr w:rsidR="00D50C43" w:rsidRPr="006F7701" w:rsidTr="00905BE9">
        <w:trPr>
          <w:trHeight w:val="109"/>
          <w:jc w:val="center"/>
        </w:trPr>
        <w:tc>
          <w:tcPr>
            <w:tcW w:w="704" w:type="dxa"/>
          </w:tcPr>
          <w:p w:rsidR="00D50C43" w:rsidRPr="006F7701" w:rsidRDefault="00D50C43" w:rsidP="00790ED6">
            <w:pPr>
              <w:pStyle w:val="Default"/>
              <w:jc w:val="center"/>
              <w:rPr>
                <w:color w:val="000000" w:themeColor="text1"/>
              </w:rPr>
            </w:pPr>
          </w:p>
        </w:tc>
        <w:tc>
          <w:tcPr>
            <w:tcW w:w="5528" w:type="dxa"/>
          </w:tcPr>
          <w:p w:rsidR="00D50C43" w:rsidRPr="006F7701" w:rsidRDefault="00D50C43" w:rsidP="00790ED6">
            <w:pPr>
              <w:pStyle w:val="Default"/>
              <w:jc w:val="both"/>
              <w:rPr>
                <w:color w:val="000000" w:themeColor="text1"/>
              </w:rPr>
            </w:pPr>
            <w:r w:rsidRPr="006F7701">
              <w:rPr>
                <w:color w:val="000000" w:themeColor="text1"/>
              </w:rPr>
              <w:t>Sukauptos gautinos sumos</w:t>
            </w:r>
          </w:p>
        </w:tc>
        <w:tc>
          <w:tcPr>
            <w:tcW w:w="2657" w:type="dxa"/>
          </w:tcPr>
          <w:p w:rsidR="00D50C43" w:rsidRPr="006F7701" w:rsidRDefault="00D50C43" w:rsidP="00D50C43">
            <w:pPr>
              <w:pStyle w:val="Default"/>
              <w:jc w:val="center"/>
              <w:rPr>
                <w:color w:val="000000" w:themeColor="text1"/>
              </w:rPr>
            </w:pPr>
            <w:r w:rsidRPr="006F7701">
              <w:rPr>
                <w:color w:val="000000" w:themeColor="text1"/>
              </w:rPr>
              <w:t>50886,29</w:t>
            </w:r>
          </w:p>
        </w:tc>
      </w:tr>
      <w:tr w:rsidR="00790ED6" w:rsidRPr="006F7701" w:rsidTr="00905BE9">
        <w:trPr>
          <w:trHeight w:val="109"/>
          <w:jc w:val="center"/>
        </w:trPr>
        <w:tc>
          <w:tcPr>
            <w:tcW w:w="704" w:type="dxa"/>
          </w:tcPr>
          <w:p w:rsidR="00790ED6" w:rsidRPr="006F7701" w:rsidRDefault="00790ED6" w:rsidP="00790ED6">
            <w:pPr>
              <w:pStyle w:val="Default"/>
              <w:jc w:val="center"/>
              <w:rPr>
                <w:color w:val="000000" w:themeColor="text1"/>
              </w:rPr>
            </w:pPr>
            <w:r w:rsidRPr="006F7701">
              <w:rPr>
                <w:color w:val="000000" w:themeColor="text1"/>
              </w:rPr>
              <w:t>3.</w:t>
            </w:r>
          </w:p>
        </w:tc>
        <w:tc>
          <w:tcPr>
            <w:tcW w:w="5528" w:type="dxa"/>
          </w:tcPr>
          <w:p w:rsidR="00790ED6" w:rsidRPr="006F7701" w:rsidRDefault="00790ED6" w:rsidP="00790ED6">
            <w:pPr>
              <w:pStyle w:val="Default"/>
              <w:jc w:val="both"/>
              <w:rPr>
                <w:color w:val="000000" w:themeColor="text1"/>
              </w:rPr>
            </w:pPr>
            <w:r w:rsidRPr="006F7701">
              <w:rPr>
                <w:color w:val="000000" w:themeColor="text1"/>
              </w:rPr>
              <w:t xml:space="preserve">Kitos gautinos sumos </w:t>
            </w:r>
          </w:p>
        </w:tc>
        <w:tc>
          <w:tcPr>
            <w:tcW w:w="2657" w:type="dxa"/>
          </w:tcPr>
          <w:p w:rsidR="00790ED6" w:rsidRPr="006F7701" w:rsidRDefault="00D50C43" w:rsidP="00D50C43">
            <w:pPr>
              <w:pStyle w:val="Default"/>
              <w:jc w:val="center"/>
              <w:rPr>
                <w:color w:val="000000" w:themeColor="text1"/>
              </w:rPr>
            </w:pPr>
            <w:r w:rsidRPr="006F7701">
              <w:rPr>
                <w:color w:val="000000" w:themeColor="text1"/>
              </w:rPr>
              <w:t>30,68</w:t>
            </w:r>
          </w:p>
        </w:tc>
      </w:tr>
      <w:tr w:rsidR="002A5701" w:rsidRPr="006F7701" w:rsidTr="00905BE9">
        <w:trPr>
          <w:trHeight w:val="109"/>
          <w:jc w:val="center"/>
        </w:trPr>
        <w:tc>
          <w:tcPr>
            <w:tcW w:w="704" w:type="dxa"/>
          </w:tcPr>
          <w:p w:rsidR="00C73B47" w:rsidRPr="006F7701" w:rsidRDefault="00C73B47" w:rsidP="00CA54C0">
            <w:pPr>
              <w:pStyle w:val="Default"/>
              <w:jc w:val="center"/>
              <w:rPr>
                <w:color w:val="000000" w:themeColor="text1"/>
              </w:rPr>
            </w:pPr>
            <w:r w:rsidRPr="006F7701">
              <w:rPr>
                <w:color w:val="000000" w:themeColor="text1"/>
              </w:rPr>
              <w:t>4.</w:t>
            </w:r>
          </w:p>
        </w:tc>
        <w:tc>
          <w:tcPr>
            <w:tcW w:w="5528" w:type="dxa"/>
          </w:tcPr>
          <w:p w:rsidR="00C73B47" w:rsidRPr="006F7701" w:rsidRDefault="00C73B47" w:rsidP="00404D5A">
            <w:pPr>
              <w:pStyle w:val="Default"/>
              <w:jc w:val="both"/>
              <w:rPr>
                <w:color w:val="000000" w:themeColor="text1"/>
              </w:rPr>
            </w:pPr>
            <w:r w:rsidRPr="006F7701">
              <w:rPr>
                <w:color w:val="000000" w:themeColor="text1"/>
              </w:rPr>
              <w:t xml:space="preserve">Kitos </w:t>
            </w:r>
          </w:p>
        </w:tc>
        <w:tc>
          <w:tcPr>
            <w:tcW w:w="2657" w:type="dxa"/>
          </w:tcPr>
          <w:p w:rsidR="00C73B47" w:rsidRPr="006F7701" w:rsidRDefault="00D50C43" w:rsidP="00D50C43">
            <w:pPr>
              <w:pStyle w:val="Default"/>
              <w:jc w:val="center"/>
              <w:rPr>
                <w:color w:val="000000" w:themeColor="text1"/>
              </w:rPr>
            </w:pPr>
            <w:r w:rsidRPr="006F7701">
              <w:rPr>
                <w:color w:val="000000" w:themeColor="text1"/>
              </w:rPr>
              <w:t>0</w:t>
            </w:r>
          </w:p>
        </w:tc>
      </w:tr>
      <w:tr w:rsidR="002A5701" w:rsidRPr="006F7701" w:rsidTr="00905BE9">
        <w:trPr>
          <w:trHeight w:val="107"/>
          <w:jc w:val="center"/>
        </w:trPr>
        <w:tc>
          <w:tcPr>
            <w:tcW w:w="6232" w:type="dxa"/>
            <w:gridSpan w:val="2"/>
          </w:tcPr>
          <w:p w:rsidR="00C73B47" w:rsidRPr="006F7701" w:rsidRDefault="00C73B47" w:rsidP="00905BE9">
            <w:pPr>
              <w:pStyle w:val="Default"/>
              <w:jc w:val="right"/>
              <w:rPr>
                <w:color w:val="000000" w:themeColor="text1"/>
              </w:rPr>
            </w:pPr>
            <w:r w:rsidRPr="006F7701">
              <w:rPr>
                <w:b/>
                <w:bCs/>
                <w:color w:val="000000" w:themeColor="text1"/>
              </w:rPr>
              <w:t>Iš viso:</w:t>
            </w:r>
          </w:p>
        </w:tc>
        <w:tc>
          <w:tcPr>
            <w:tcW w:w="2657" w:type="dxa"/>
          </w:tcPr>
          <w:p w:rsidR="00C73B47" w:rsidRPr="006F7701" w:rsidRDefault="00D50C43" w:rsidP="00905BE9">
            <w:pPr>
              <w:pStyle w:val="Default"/>
              <w:jc w:val="center"/>
              <w:rPr>
                <w:b/>
                <w:bCs/>
                <w:color w:val="000000" w:themeColor="text1"/>
              </w:rPr>
            </w:pPr>
            <w:r w:rsidRPr="006F7701">
              <w:rPr>
                <w:b/>
                <w:bCs/>
                <w:color w:val="000000" w:themeColor="text1"/>
              </w:rPr>
              <w:t>53527,97</w:t>
            </w:r>
          </w:p>
        </w:tc>
      </w:tr>
    </w:tbl>
    <w:p w:rsidR="00595BC5" w:rsidRPr="006F7701" w:rsidRDefault="00595BC5" w:rsidP="00404D5A">
      <w:pPr>
        <w:spacing w:after="0" w:line="240" w:lineRule="auto"/>
        <w:ind w:left="4535"/>
        <w:jc w:val="both"/>
        <w:rPr>
          <w:rFonts w:ascii="Times New Roman" w:eastAsia="Times New Roman" w:hAnsi="Times New Roman" w:cs="Times New Roman"/>
          <w:color w:val="000000" w:themeColor="text1"/>
          <w:sz w:val="24"/>
          <w:szCs w:val="24"/>
          <w:lang w:val="lt-LT"/>
        </w:rPr>
      </w:pPr>
    </w:p>
    <w:p w:rsidR="008F5A8E" w:rsidRPr="006F7701" w:rsidRDefault="0080474C" w:rsidP="00487525">
      <w:pPr>
        <w:pStyle w:val="Default"/>
        <w:ind w:firstLine="992"/>
        <w:jc w:val="both"/>
        <w:rPr>
          <w:color w:val="000000" w:themeColor="text1"/>
        </w:rPr>
      </w:pPr>
      <w:r w:rsidRPr="006F7701">
        <w:rPr>
          <w:color w:val="000000" w:themeColor="text1"/>
        </w:rPr>
        <w:t>Kitas g</w:t>
      </w:r>
      <w:r w:rsidR="008F5A8E" w:rsidRPr="006F7701">
        <w:rPr>
          <w:color w:val="000000" w:themeColor="text1"/>
        </w:rPr>
        <w:t>autina</w:t>
      </w:r>
      <w:r w:rsidRPr="006F7701">
        <w:rPr>
          <w:color w:val="000000" w:themeColor="text1"/>
        </w:rPr>
        <w:t>s</w:t>
      </w:r>
      <w:r w:rsidR="008F5A8E" w:rsidRPr="006F7701">
        <w:rPr>
          <w:color w:val="000000" w:themeColor="text1"/>
        </w:rPr>
        <w:t xml:space="preserve"> suma</w:t>
      </w:r>
      <w:r w:rsidRPr="006F7701">
        <w:rPr>
          <w:color w:val="000000" w:themeColor="text1"/>
        </w:rPr>
        <w:t>s</w:t>
      </w:r>
      <w:r w:rsidR="008F5A8E" w:rsidRPr="006F7701">
        <w:rPr>
          <w:color w:val="000000" w:themeColor="text1"/>
        </w:rPr>
        <w:t xml:space="preserve"> – </w:t>
      </w:r>
      <w:r w:rsidR="00D50C43" w:rsidRPr="006F7701">
        <w:rPr>
          <w:color w:val="000000" w:themeColor="text1"/>
        </w:rPr>
        <w:t>30,68</w:t>
      </w:r>
      <w:r w:rsidR="00790ED6" w:rsidRPr="006F7701">
        <w:rPr>
          <w:color w:val="000000" w:themeColor="text1"/>
        </w:rPr>
        <w:t xml:space="preserve"> </w:t>
      </w:r>
      <w:r w:rsidR="008F5A8E" w:rsidRPr="006F7701">
        <w:rPr>
          <w:color w:val="000000" w:themeColor="text1"/>
        </w:rPr>
        <w:t xml:space="preserve">Eur </w:t>
      </w:r>
      <w:r w:rsidRPr="006F7701">
        <w:rPr>
          <w:color w:val="000000" w:themeColor="text1"/>
        </w:rPr>
        <w:t>sudaro (</w:t>
      </w:r>
      <w:r w:rsidR="00D50C43" w:rsidRPr="006F7701">
        <w:rPr>
          <w:color w:val="000000" w:themeColor="text1"/>
        </w:rPr>
        <w:t xml:space="preserve">AB „Elektros skirstymo operatorius“, AB Šiaulių energija“, </w:t>
      </w:r>
      <w:r w:rsidR="0072040F" w:rsidRPr="006F7701">
        <w:rPr>
          <w:color w:val="000000" w:themeColor="text1"/>
        </w:rPr>
        <w:t>VŠĮ Šiaulių jėzuitų mokykla)</w:t>
      </w:r>
      <w:r w:rsidRPr="006F7701">
        <w:rPr>
          <w:color w:val="000000" w:themeColor="text1"/>
        </w:rPr>
        <w:t>).</w:t>
      </w:r>
    </w:p>
    <w:p w:rsidR="008F5A8E" w:rsidRPr="006F7701" w:rsidRDefault="008F5A8E" w:rsidP="00487525">
      <w:pPr>
        <w:pStyle w:val="Default"/>
        <w:ind w:firstLine="992"/>
        <w:jc w:val="both"/>
        <w:rPr>
          <w:color w:val="000000" w:themeColor="text1"/>
        </w:rPr>
      </w:pPr>
      <w:r w:rsidRPr="006F7701">
        <w:rPr>
          <w:color w:val="000000" w:themeColor="text1"/>
        </w:rPr>
        <w:t>Informacija apie gautinas sumas pateikta 17-ojo VSAFAS „Finansinis turtas ir finansiniai įsipareigojimai“ 7 priede.</w:t>
      </w:r>
    </w:p>
    <w:p w:rsidR="008F5A8E" w:rsidRPr="006F7701" w:rsidRDefault="008F5A8E" w:rsidP="008F5A8E">
      <w:pPr>
        <w:pStyle w:val="Default"/>
        <w:ind w:firstLine="720"/>
        <w:jc w:val="both"/>
        <w:rPr>
          <w:color w:val="000000" w:themeColor="text1"/>
        </w:rPr>
      </w:pPr>
    </w:p>
    <w:p w:rsidR="008F5A8E" w:rsidRPr="006F7701" w:rsidRDefault="008F5A8E" w:rsidP="008F5A8E">
      <w:pPr>
        <w:pStyle w:val="Default"/>
        <w:ind w:firstLine="720"/>
        <w:jc w:val="both"/>
        <w:rPr>
          <w:b/>
          <w:bCs/>
          <w:i/>
          <w:iCs/>
          <w:color w:val="000000" w:themeColor="text1"/>
        </w:rPr>
      </w:pPr>
      <w:r w:rsidRPr="006F7701">
        <w:rPr>
          <w:b/>
          <w:bCs/>
          <w:i/>
          <w:iCs/>
          <w:color w:val="000000" w:themeColor="text1"/>
        </w:rPr>
        <w:t>P11 „Pinigai ir pinigų ekvivalentai“</w:t>
      </w:r>
    </w:p>
    <w:p w:rsidR="008F5A8E" w:rsidRPr="006F7701" w:rsidRDefault="008F5A8E" w:rsidP="008F5A8E">
      <w:pPr>
        <w:pStyle w:val="Default"/>
        <w:ind w:firstLine="720"/>
        <w:jc w:val="both"/>
        <w:rPr>
          <w:color w:val="000000" w:themeColor="text1"/>
        </w:rPr>
      </w:pPr>
    </w:p>
    <w:p w:rsidR="008F5A8E" w:rsidRPr="006F7701" w:rsidRDefault="008F5A8E" w:rsidP="00487525">
      <w:pPr>
        <w:pStyle w:val="Default"/>
        <w:ind w:firstLine="992"/>
        <w:jc w:val="both"/>
        <w:rPr>
          <w:color w:val="000000" w:themeColor="text1"/>
        </w:rPr>
      </w:pPr>
      <w:r w:rsidRPr="006F7701">
        <w:rPr>
          <w:color w:val="000000" w:themeColor="text1"/>
        </w:rPr>
        <w:t xml:space="preserve">Ataskaitinio laikotarpio pabaigai banko sąskaitose esantį </w:t>
      </w:r>
      <w:r w:rsidR="0072040F" w:rsidRPr="006F7701">
        <w:rPr>
          <w:color w:val="000000" w:themeColor="text1"/>
        </w:rPr>
        <w:t>5329,15</w:t>
      </w:r>
      <w:r w:rsidR="0080474C" w:rsidRPr="006F7701">
        <w:rPr>
          <w:color w:val="000000" w:themeColor="text1"/>
        </w:rPr>
        <w:t xml:space="preserve"> </w:t>
      </w:r>
      <w:r w:rsidRPr="006F7701">
        <w:rPr>
          <w:color w:val="000000" w:themeColor="text1"/>
        </w:rPr>
        <w:t xml:space="preserve">Eur pinigų likutį sudaro: </w:t>
      </w:r>
      <w:r w:rsidR="0080474C" w:rsidRPr="006F7701">
        <w:rPr>
          <w:color w:val="000000" w:themeColor="text1"/>
        </w:rPr>
        <w:t xml:space="preserve"> paramos lėšos </w:t>
      </w:r>
      <w:r w:rsidR="0072040F" w:rsidRPr="006F7701">
        <w:rPr>
          <w:color w:val="000000" w:themeColor="text1"/>
        </w:rPr>
        <w:t>4310,49</w:t>
      </w:r>
      <w:r w:rsidR="0080474C" w:rsidRPr="006F7701">
        <w:rPr>
          <w:color w:val="000000" w:themeColor="text1"/>
        </w:rPr>
        <w:t xml:space="preserve"> Eur, įmokos </w:t>
      </w:r>
      <w:r w:rsidR="0072040F" w:rsidRPr="006F7701">
        <w:rPr>
          <w:color w:val="000000" w:themeColor="text1"/>
        </w:rPr>
        <w:t xml:space="preserve">618,10 </w:t>
      </w:r>
      <w:r w:rsidR="0080474C" w:rsidRPr="006F7701">
        <w:rPr>
          <w:color w:val="000000" w:themeColor="text1"/>
        </w:rPr>
        <w:t>Eur, iš biudžetinių įstaigų</w:t>
      </w:r>
      <w:r w:rsidRPr="006F7701">
        <w:rPr>
          <w:color w:val="000000" w:themeColor="text1"/>
        </w:rPr>
        <w:t xml:space="preserve"> </w:t>
      </w:r>
      <w:r w:rsidR="0080474C" w:rsidRPr="006F7701">
        <w:rPr>
          <w:color w:val="000000" w:themeColor="text1"/>
        </w:rPr>
        <w:t xml:space="preserve">gautos pajamos </w:t>
      </w:r>
      <w:r w:rsidR="0072040F" w:rsidRPr="006F7701">
        <w:rPr>
          <w:color w:val="000000" w:themeColor="text1"/>
        </w:rPr>
        <w:t xml:space="preserve">400,56 </w:t>
      </w:r>
      <w:r w:rsidR="0080474C" w:rsidRPr="006F7701">
        <w:rPr>
          <w:color w:val="000000" w:themeColor="text1"/>
        </w:rPr>
        <w:t xml:space="preserve">Eur, </w:t>
      </w:r>
      <w:r w:rsidRPr="006F7701">
        <w:rPr>
          <w:color w:val="000000" w:themeColor="text1"/>
        </w:rPr>
        <w:t xml:space="preserve">į iždą grąžintinos lėšos </w:t>
      </w:r>
      <w:r w:rsidR="0080474C" w:rsidRPr="006F7701">
        <w:rPr>
          <w:color w:val="000000" w:themeColor="text1"/>
        </w:rPr>
        <w:t>0,00</w:t>
      </w:r>
      <w:r w:rsidRPr="006F7701">
        <w:rPr>
          <w:color w:val="000000" w:themeColor="text1"/>
        </w:rPr>
        <w:t xml:space="preserve"> Eur.</w:t>
      </w:r>
      <w:r w:rsidR="0080474C" w:rsidRPr="006F7701">
        <w:rPr>
          <w:color w:val="000000" w:themeColor="text1"/>
        </w:rPr>
        <w:t xml:space="preserve"> </w:t>
      </w:r>
      <w:r w:rsidR="007C3717" w:rsidRPr="006F7701">
        <w:rPr>
          <w:color w:val="000000" w:themeColor="text1"/>
        </w:rPr>
        <w:t>Ataskaitinio laikotarpio pabaigai į</w:t>
      </w:r>
      <w:r w:rsidR="0080474C" w:rsidRPr="006F7701">
        <w:rPr>
          <w:color w:val="000000" w:themeColor="text1"/>
        </w:rPr>
        <w:t>staigos kasoje grynųjų pinigų likutis 0,00 Eur</w:t>
      </w:r>
    </w:p>
    <w:p w:rsidR="008F5A8E" w:rsidRPr="006F7701" w:rsidRDefault="008F5A8E" w:rsidP="00487525">
      <w:pPr>
        <w:pStyle w:val="Default"/>
        <w:ind w:firstLine="992"/>
        <w:jc w:val="both"/>
        <w:rPr>
          <w:color w:val="000000" w:themeColor="text1"/>
        </w:rPr>
      </w:pPr>
      <w:r w:rsidRPr="006F7701">
        <w:rPr>
          <w:color w:val="000000" w:themeColor="text1"/>
        </w:rPr>
        <w:t>Informacija apie pinigus ir pinigų ekvivalentus pateikta 17-ojo VSAFAS „Finansinis turtas ir finansiniai įsipareigojimai“ 8 priede.</w:t>
      </w:r>
    </w:p>
    <w:p w:rsidR="008F5A8E" w:rsidRPr="006F7701" w:rsidRDefault="008F5A8E" w:rsidP="008F5A8E">
      <w:pPr>
        <w:pStyle w:val="Default"/>
        <w:ind w:firstLine="720"/>
        <w:jc w:val="both"/>
        <w:rPr>
          <w:color w:val="000000" w:themeColor="text1"/>
        </w:rPr>
      </w:pPr>
    </w:p>
    <w:p w:rsidR="008F5A8E" w:rsidRPr="006F7701" w:rsidRDefault="008F5A8E" w:rsidP="008F5A8E">
      <w:pPr>
        <w:pStyle w:val="Default"/>
        <w:ind w:firstLine="720"/>
        <w:jc w:val="both"/>
        <w:rPr>
          <w:b/>
          <w:bCs/>
          <w:i/>
          <w:iCs/>
          <w:color w:val="000000" w:themeColor="text1"/>
        </w:rPr>
      </w:pPr>
      <w:r w:rsidRPr="006F7701">
        <w:rPr>
          <w:b/>
          <w:bCs/>
          <w:i/>
          <w:iCs/>
          <w:color w:val="000000" w:themeColor="text1"/>
        </w:rPr>
        <w:t>P12 „Finansavimo sumos“</w:t>
      </w:r>
    </w:p>
    <w:p w:rsidR="008F5A8E" w:rsidRPr="006F7701" w:rsidRDefault="008F5A8E" w:rsidP="008F5A8E">
      <w:pPr>
        <w:pStyle w:val="Default"/>
        <w:ind w:firstLine="720"/>
        <w:jc w:val="both"/>
        <w:rPr>
          <w:b/>
          <w:bCs/>
          <w:i/>
          <w:iCs/>
          <w:color w:val="000000" w:themeColor="text1"/>
        </w:rPr>
      </w:pPr>
    </w:p>
    <w:p w:rsidR="008F5A8E" w:rsidRPr="006F7701" w:rsidRDefault="007C3717" w:rsidP="00487525">
      <w:pPr>
        <w:pStyle w:val="Default"/>
        <w:ind w:firstLine="992"/>
        <w:jc w:val="both"/>
        <w:rPr>
          <w:color w:val="000000" w:themeColor="text1"/>
        </w:rPr>
      </w:pPr>
      <w:r w:rsidRPr="006F7701">
        <w:rPr>
          <w:color w:val="000000" w:themeColor="text1"/>
        </w:rPr>
        <w:t>Įstaigos</w:t>
      </w:r>
      <w:r w:rsidR="008F5A8E" w:rsidRPr="006F7701">
        <w:rPr>
          <w:color w:val="000000" w:themeColor="text1"/>
        </w:rPr>
        <w:t xml:space="preserve"> gautų ir ataskaitinio laikotarpio pabaigai nepanaudotų </w:t>
      </w:r>
      <w:r w:rsidR="0072040F" w:rsidRPr="006F7701">
        <w:rPr>
          <w:color w:val="000000" w:themeColor="text1"/>
        </w:rPr>
        <w:t xml:space="preserve">309630,50 </w:t>
      </w:r>
      <w:r w:rsidR="008F5A8E" w:rsidRPr="006F7701">
        <w:rPr>
          <w:color w:val="000000" w:themeColor="text1"/>
        </w:rPr>
        <w:t>Eur finansavimo lėšų likutį sudaro:</w:t>
      </w:r>
    </w:p>
    <w:p w:rsidR="008F5A8E" w:rsidRPr="006F7701" w:rsidRDefault="008F5A8E" w:rsidP="00487525">
      <w:pPr>
        <w:pStyle w:val="Default"/>
        <w:ind w:firstLine="992"/>
        <w:jc w:val="both"/>
        <w:rPr>
          <w:color w:val="000000" w:themeColor="text1"/>
        </w:rPr>
      </w:pPr>
      <w:r w:rsidRPr="006F7701">
        <w:rPr>
          <w:color w:val="000000" w:themeColor="text1"/>
        </w:rPr>
        <w:t xml:space="preserve">nematerialaus turto neamortizuota </w:t>
      </w:r>
      <w:r w:rsidR="0072040F" w:rsidRPr="006F7701">
        <w:rPr>
          <w:color w:val="000000" w:themeColor="text1"/>
        </w:rPr>
        <w:t>0,00</w:t>
      </w:r>
      <w:r w:rsidR="00872A75" w:rsidRPr="006F7701">
        <w:rPr>
          <w:color w:val="000000" w:themeColor="text1"/>
        </w:rPr>
        <w:t xml:space="preserve"> </w:t>
      </w:r>
      <w:r w:rsidRPr="006F7701">
        <w:rPr>
          <w:color w:val="000000" w:themeColor="text1"/>
        </w:rPr>
        <w:t>Eur likutinė vertė;</w:t>
      </w:r>
    </w:p>
    <w:p w:rsidR="008F5A8E" w:rsidRPr="006F7701" w:rsidRDefault="008F5A8E" w:rsidP="00487525">
      <w:pPr>
        <w:pStyle w:val="Default"/>
        <w:ind w:firstLine="992"/>
        <w:jc w:val="both"/>
        <w:rPr>
          <w:color w:val="000000" w:themeColor="text1"/>
        </w:rPr>
      </w:pPr>
      <w:r w:rsidRPr="006F7701">
        <w:rPr>
          <w:color w:val="000000" w:themeColor="text1"/>
        </w:rPr>
        <w:t xml:space="preserve">ilgalaikio materialaus turto nenudėvėta </w:t>
      </w:r>
      <w:r w:rsidR="0072040F" w:rsidRPr="006F7701">
        <w:rPr>
          <w:color w:val="000000" w:themeColor="text1"/>
        </w:rPr>
        <w:t>305320,01</w:t>
      </w:r>
      <w:r w:rsidR="00872A75" w:rsidRPr="006F7701">
        <w:rPr>
          <w:color w:val="000000" w:themeColor="text1"/>
        </w:rPr>
        <w:t xml:space="preserve"> </w:t>
      </w:r>
      <w:r w:rsidRPr="006F7701">
        <w:rPr>
          <w:color w:val="000000" w:themeColor="text1"/>
        </w:rPr>
        <w:t>Eur likutinė vertė;</w:t>
      </w:r>
    </w:p>
    <w:p w:rsidR="008F5A8E" w:rsidRPr="006F7701" w:rsidRDefault="008F5A8E" w:rsidP="00487525">
      <w:pPr>
        <w:pStyle w:val="Default"/>
        <w:ind w:firstLine="992"/>
        <w:jc w:val="both"/>
        <w:rPr>
          <w:color w:val="000000" w:themeColor="text1"/>
        </w:rPr>
      </w:pPr>
      <w:r w:rsidRPr="006F7701">
        <w:rPr>
          <w:color w:val="000000" w:themeColor="text1"/>
        </w:rPr>
        <w:t xml:space="preserve">nepanaudotas </w:t>
      </w:r>
      <w:r w:rsidR="0072040F" w:rsidRPr="006F7701">
        <w:rPr>
          <w:color w:val="000000" w:themeColor="text1"/>
        </w:rPr>
        <w:t>0,00</w:t>
      </w:r>
      <w:r w:rsidRPr="006F7701">
        <w:rPr>
          <w:color w:val="000000" w:themeColor="text1"/>
        </w:rPr>
        <w:t xml:space="preserve"> Eur vertės atsargų likutis;</w:t>
      </w:r>
    </w:p>
    <w:p w:rsidR="008F5A8E" w:rsidRPr="006F7701" w:rsidRDefault="008F5A8E" w:rsidP="00487525">
      <w:pPr>
        <w:pStyle w:val="Default"/>
        <w:ind w:firstLine="992"/>
        <w:jc w:val="both"/>
        <w:rPr>
          <w:color w:val="000000" w:themeColor="text1"/>
        </w:rPr>
      </w:pPr>
      <w:r w:rsidRPr="006F7701">
        <w:rPr>
          <w:color w:val="000000" w:themeColor="text1"/>
        </w:rPr>
        <w:t xml:space="preserve">pinigų ir pinigų ekvivalentų esantis </w:t>
      </w:r>
      <w:r w:rsidR="0072040F" w:rsidRPr="006F7701">
        <w:rPr>
          <w:color w:val="000000" w:themeColor="text1"/>
        </w:rPr>
        <w:t xml:space="preserve">4310,49 </w:t>
      </w:r>
      <w:r w:rsidRPr="006F7701">
        <w:rPr>
          <w:color w:val="000000" w:themeColor="text1"/>
        </w:rPr>
        <w:t>Eur likutis;</w:t>
      </w:r>
    </w:p>
    <w:p w:rsidR="008F5A8E" w:rsidRPr="006F7701" w:rsidRDefault="008F5A8E" w:rsidP="00170777">
      <w:pPr>
        <w:pStyle w:val="Default"/>
        <w:ind w:firstLine="992"/>
        <w:jc w:val="both"/>
        <w:rPr>
          <w:color w:val="000000" w:themeColor="text1"/>
        </w:rPr>
      </w:pPr>
      <w:r w:rsidRPr="006F7701">
        <w:rPr>
          <w:color w:val="000000" w:themeColor="text1"/>
        </w:rPr>
        <w:lastRenderedPageBreak/>
        <w:t>išankstinių apmokėjimų (</w:t>
      </w:r>
      <w:r w:rsidR="0072040F" w:rsidRPr="006F7701">
        <w:rPr>
          <w:color w:val="000000" w:themeColor="text1"/>
        </w:rPr>
        <w:t>0,05</w:t>
      </w:r>
      <w:r w:rsidR="00872A75" w:rsidRPr="006F7701">
        <w:rPr>
          <w:color w:val="000000" w:themeColor="text1"/>
        </w:rPr>
        <w:t xml:space="preserve"> </w:t>
      </w:r>
      <w:r w:rsidRPr="006F7701">
        <w:rPr>
          <w:color w:val="000000" w:themeColor="text1"/>
        </w:rPr>
        <w:t>Eur), per vienerius metus gautinų sumų (</w:t>
      </w:r>
      <w:r w:rsidR="0072040F" w:rsidRPr="006F7701">
        <w:rPr>
          <w:color w:val="000000" w:themeColor="text1"/>
        </w:rPr>
        <w:t xml:space="preserve">10,00 </w:t>
      </w:r>
      <w:r w:rsidRPr="006F7701">
        <w:rPr>
          <w:color w:val="000000" w:themeColor="text1"/>
        </w:rPr>
        <w:t>Eur)  20-ojo VSAFAS „Finansavimo sumos“</w:t>
      </w:r>
      <w:r w:rsidR="00170777" w:rsidRPr="006F7701">
        <w:rPr>
          <w:color w:val="000000" w:themeColor="text1"/>
        </w:rPr>
        <w:t>.</w:t>
      </w:r>
    </w:p>
    <w:p w:rsidR="008F5A8E" w:rsidRPr="006F7701" w:rsidRDefault="008F5A8E" w:rsidP="00487525">
      <w:pPr>
        <w:pStyle w:val="Default"/>
        <w:ind w:firstLine="992"/>
        <w:jc w:val="both"/>
        <w:rPr>
          <w:color w:val="000000" w:themeColor="text1"/>
        </w:rPr>
      </w:pPr>
      <w:r w:rsidRPr="006F7701">
        <w:rPr>
          <w:color w:val="000000" w:themeColor="text1"/>
        </w:rPr>
        <w:t>Informacija apie finansavimo sumas pagal šaltinį, tikslinę paskirtį ir jų pokyčiai per ataskaitinį laikotarpį pateikia 20-ojo VSAFAS „Finansavimo sumos“ 4 priede.</w:t>
      </w:r>
    </w:p>
    <w:p w:rsidR="008F5A8E" w:rsidRPr="006F7701" w:rsidRDefault="008F5A8E" w:rsidP="00487525">
      <w:pPr>
        <w:spacing w:after="0" w:line="240" w:lineRule="auto"/>
        <w:rPr>
          <w:rFonts w:ascii="Times New Roman" w:hAnsi="Times New Roman" w:cs="Times New Roman"/>
          <w:b/>
          <w:bCs/>
          <w:i/>
          <w:iCs/>
          <w:color w:val="000000" w:themeColor="text1"/>
          <w:sz w:val="24"/>
          <w:szCs w:val="24"/>
          <w:lang w:val="lt-LT"/>
        </w:rPr>
      </w:pPr>
    </w:p>
    <w:p w:rsidR="008F5A8E" w:rsidRPr="006F7701" w:rsidRDefault="008F5A8E" w:rsidP="008F5A8E">
      <w:pPr>
        <w:spacing w:before="108" w:line="282" w:lineRule="exact"/>
        <w:ind w:firstLine="720"/>
        <w:rPr>
          <w:rFonts w:ascii="Times New Roman" w:hAnsi="Times New Roman" w:cs="Times New Roman"/>
          <w:b/>
          <w:bCs/>
          <w:i/>
          <w:iCs/>
          <w:color w:val="000000" w:themeColor="text1"/>
          <w:sz w:val="24"/>
          <w:szCs w:val="24"/>
          <w:lang w:val="lt-LT"/>
        </w:rPr>
      </w:pPr>
      <w:r w:rsidRPr="006F7701">
        <w:rPr>
          <w:rFonts w:ascii="Times New Roman" w:hAnsi="Times New Roman" w:cs="Times New Roman"/>
          <w:b/>
          <w:bCs/>
          <w:i/>
          <w:iCs/>
          <w:color w:val="000000" w:themeColor="text1"/>
          <w:sz w:val="24"/>
          <w:szCs w:val="24"/>
          <w:lang w:val="lt-LT"/>
        </w:rPr>
        <w:t>P13, P14</w:t>
      </w:r>
      <w:r w:rsidR="00170777" w:rsidRPr="006F7701">
        <w:rPr>
          <w:rFonts w:ascii="Times New Roman" w:hAnsi="Times New Roman" w:cs="Times New Roman"/>
          <w:b/>
          <w:bCs/>
          <w:i/>
          <w:iCs/>
          <w:color w:val="000000" w:themeColor="text1"/>
          <w:sz w:val="24"/>
          <w:szCs w:val="24"/>
          <w:lang w:val="lt-LT"/>
        </w:rPr>
        <w:t>, P15</w:t>
      </w:r>
      <w:r w:rsidRPr="006F7701">
        <w:rPr>
          <w:rFonts w:ascii="Times New Roman" w:hAnsi="Times New Roman" w:cs="Times New Roman"/>
          <w:b/>
          <w:bCs/>
          <w:i/>
          <w:iCs/>
          <w:color w:val="000000" w:themeColor="text1"/>
          <w:sz w:val="24"/>
          <w:szCs w:val="24"/>
          <w:lang w:val="lt-LT"/>
        </w:rPr>
        <w:t xml:space="preserve"> „Finansiniai įsipareigojimai“</w:t>
      </w:r>
    </w:p>
    <w:p w:rsidR="00487525" w:rsidRPr="006F7701" w:rsidRDefault="00487525" w:rsidP="00487525">
      <w:pPr>
        <w:spacing w:after="0" w:line="240" w:lineRule="auto"/>
        <w:ind w:firstLine="720"/>
        <w:rPr>
          <w:rFonts w:ascii="Times New Roman" w:hAnsi="Times New Roman"/>
          <w:color w:val="000000" w:themeColor="text1"/>
          <w:spacing w:val="-5"/>
          <w:w w:val="105"/>
          <w:sz w:val="24"/>
          <w:lang w:val="lt-LT"/>
        </w:rPr>
      </w:pPr>
    </w:p>
    <w:p w:rsidR="008F5A8E" w:rsidRPr="006F7701" w:rsidRDefault="008F5A8E" w:rsidP="00487525">
      <w:pPr>
        <w:pStyle w:val="Default"/>
        <w:ind w:firstLine="992"/>
        <w:jc w:val="both"/>
        <w:rPr>
          <w:color w:val="000000" w:themeColor="text1"/>
        </w:rPr>
      </w:pPr>
      <w:r w:rsidRPr="006F7701">
        <w:rPr>
          <w:color w:val="000000" w:themeColor="text1"/>
        </w:rPr>
        <w:t xml:space="preserve">Finansiniai įsipareigojimai ataskaitinio laikotarpio pabaigoje sudaro </w:t>
      </w:r>
      <w:r w:rsidR="00170777" w:rsidRPr="006F7701">
        <w:rPr>
          <w:color w:val="000000" w:themeColor="text1"/>
        </w:rPr>
        <w:t xml:space="preserve">17026,90 </w:t>
      </w:r>
      <w:r w:rsidRPr="006F7701">
        <w:rPr>
          <w:color w:val="000000" w:themeColor="text1"/>
        </w:rPr>
        <w:t xml:space="preserve">Eur, tai yra </w:t>
      </w:r>
      <w:r w:rsidR="00170777" w:rsidRPr="006F7701">
        <w:rPr>
          <w:color w:val="000000" w:themeColor="text1"/>
        </w:rPr>
        <w:t>17026,90</w:t>
      </w:r>
      <w:r w:rsidRPr="006F7701">
        <w:rPr>
          <w:color w:val="000000" w:themeColor="text1"/>
        </w:rPr>
        <w:t xml:space="preserve"> Eur ilgalaikiai įsipareigojimai ir jų </w:t>
      </w:r>
      <w:bookmarkStart w:id="18" w:name="_Hlk152158570"/>
      <w:r w:rsidR="00170777" w:rsidRPr="006F7701">
        <w:rPr>
          <w:color w:val="000000" w:themeColor="text1"/>
        </w:rPr>
        <w:t>0,00</w:t>
      </w:r>
      <w:r w:rsidRPr="006F7701">
        <w:rPr>
          <w:color w:val="000000" w:themeColor="text1"/>
        </w:rPr>
        <w:t xml:space="preserve"> </w:t>
      </w:r>
      <w:bookmarkEnd w:id="18"/>
      <w:r w:rsidRPr="006F7701">
        <w:rPr>
          <w:color w:val="000000" w:themeColor="text1"/>
        </w:rPr>
        <w:t>einamųjų metų sumos.</w:t>
      </w:r>
    </w:p>
    <w:p w:rsidR="008F5A8E" w:rsidRPr="006F7701" w:rsidRDefault="008F5A8E" w:rsidP="00487525">
      <w:pPr>
        <w:pStyle w:val="Default"/>
        <w:ind w:firstLine="992"/>
        <w:jc w:val="both"/>
        <w:rPr>
          <w:color w:val="000000" w:themeColor="text1"/>
        </w:rPr>
      </w:pPr>
      <w:r w:rsidRPr="006F7701">
        <w:rPr>
          <w:color w:val="000000" w:themeColor="text1"/>
        </w:rPr>
        <w:t>Ilgalaikius įsipareigojimus sudaro:</w:t>
      </w:r>
    </w:p>
    <w:p w:rsidR="008F5A8E" w:rsidRPr="006F7701" w:rsidRDefault="004A7DB7" w:rsidP="00487525">
      <w:pPr>
        <w:pStyle w:val="Default"/>
        <w:numPr>
          <w:ilvl w:val="0"/>
          <w:numId w:val="17"/>
        </w:numPr>
        <w:ind w:left="0" w:firstLine="992"/>
        <w:jc w:val="both"/>
        <w:rPr>
          <w:color w:val="000000" w:themeColor="text1"/>
        </w:rPr>
      </w:pPr>
      <w:r w:rsidRPr="006F7701">
        <w:rPr>
          <w:color w:val="000000" w:themeColor="text1"/>
        </w:rPr>
        <w:t>Darbuotojų, kuriems suėjo pensinis amžius ir per 2024 metus neplanuoja nutraukti darbo sutarties.</w:t>
      </w:r>
    </w:p>
    <w:p w:rsidR="008F5A8E" w:rsidRPr="006F7701" w:rsidRDefault="008F5A8E" w:rsidP="00487525">
      <w:pPr>
        <w:pStyle w:val="Default"/>
        <w:ind w:firstLine="992"/>
        <w:jc w:val="both"/>
        <w:rPr>
          <w:color w:val="000000" w:themeColor="text1"/>
        </w:rPr>
      </w:pPr>
      <w:r w:rsidRPr="006F7701">
        <w:rPr>
          <w:color w:val="000000" w:themeColor="text1"/>
        </w:rPr>
        <w:t>Informacija apie finansinius įsipareigojimus pateikta 17-ojo VSAFAS „Finansinis turtas ir finansiniai įsipareigojimai“ 9 priede.</w:t>
      </w:r>
    </w:p>
    <w:p w:rsidR="00562E3C" w:rsidRPr="006F7701" w:rsidRDefault="00562E3C" w:rsidP="008F5A8E">
      <w:pPr>
        <w:pStyle w:val="Default"/>
        <w:ind w:firstLine="720"/>
        <w:jc w:val="both"/>
        <w:rPr>
          <w:color w:val="000000" w:themeColor="text1"/>
        </w:rPr>
      </w:pPr>
    </w:p>
    <w:p w:rsidR="008F5A8E" w:rsidRPr="006F7701" w:rsidRDefault="008F5A8E" w:rsidP="008F5A8E">
      <w:pPr>
        <w:spacing w:before="108" w:line="282" w:lineRule="exact"/>
        <w:ind w:firstLine="720"/>
        <w:rPr>
          <w:rFonts w:ascii="Times New Roman" w:hAnsi="Times New Roman" w:cs="Times New Roman"/>
          <w:b/>
          <w:bCs/>
          <w:i/>
          <w:iCs/>
          <w:color w:val="000000" w:themeColor="text1"/>
          <w:sz w:val="24"/>
          <w:szCs w:val="24"/>
          <w:lang w:val="lt-LT"/>
        </w:rPr>
      </w:pPr>
      <w:r w:rsidRPr="006F7701">
        <w:rPr>
          <w:rFonts w:ascii="Times New Roman" w:hAnsi="Times New Roman" w:cs="Times New Roman"/>
          <w:b/>
          <w:bCs/>
          <w:i/>
          <w:iCs/>
          <w:color w:val="000000" w:themeColor="text1"/>
          <w:sz w:val="24"/>
          <w:szCs w:val="24"/>
          <w:lang w:val="lt-LT"/>
        </w:rPr>
        <w:t>P17 „Trumpalaikės mokėtinos sumos“</w:t>
      </w:r>
    </w:p>
    <w:p w:rsidR="008F5A8E" w:rsidRPr="006F7701" w:rsidRDefault="008F5A8E" w:rsidP="00487525">
      <w:pPr>
        <w:pStyle w:val="Default"/>
        <w:ind w:firstLine="992"/>
        <w:jc w:val="both"/>
        <w:rPr>
          <w:color w:val="000000" w:themeColor="text1"/>
        </w:rPr>
      </w:pPr>
      <w:r w:rsidRPr="006F7701">
        <w:rPr>
          <w:color w:val="000000" w:themeColor="text1"/>
        </w:rPr>
        <w:t xml:space="preserve">Trumpalaikės mokėtinos sumos ataskaitinio laikotarpio pabaigoje </w:t>
      </w:r>
      <w:r w:rsidR="00170777" w:rsidRPr="006F7701">
        <w:rPr>
          <w:color w:val="000000" w:themeColor="text1"/>
        </w:rPr>
        <w:t xml:space="preserve">42202,74 </w:t>
      </w:r>
      <w:r w:rsidRPr="006F7701">
        <w:rPr>
          <w:color w:val="000000" w:themeColor="text1"/>
        </w:rPr>
        <w:t>Eur, jas sudaro:</w:t>
      </w:r>
    </w:p>
    <w:p w:rsidR="008F5A8E" w:rsidRPr="006F7701" w:rsidRDefault="008F5A8E" w:rsidP="008F5A8E">
      <w:pPr>
        <w:spacing w:before="144" w:line="266" w:lineRule="exact"/>
        <w:ind w:left="7920"/>
        <w:jc w:val="right"/>
        <w:rPr>
          <w:rFonts w:ascii="Times New Roman" w:hAnsi="Times New Roman"/>
          <w:color w:val="000000" w:themeColor="text1"/>
          <w:w w:val="105"/>
          <w:sz w:val="24"/>
          <w:lang w:val="lt-LT"/>
        </w:rPr>
      </w:pPr>
      <w:r w:rsidRPr="006F7701">
        <w:rPr>
          <w:rFonts w:ascii="Times New Roman" w:hAnsi="Times New Roman"/>
          <w:color w:val="000000" w:themeColor="text1"/>
          <w:w w:val="105"/>
          <w:sz w:val="24"/>
          <w:lang w:val="lt-LT"/>
        </w:rPr>
        <w:t>4 lentelė</w:t>
      </w:r>
    </w:p>
    <w:tbl>
      <w:tblPr>
        <w:tblStyle w:val="Lentelstinklelis"/>
        <w:tblW w:w="0" w:type="auto"/>
        <w:jc w:val="center"/>
        <w:tblLayout w:type="fixed"/>
        <w:tblLook w:val="04A0"/>
      </w:tblPr>
      <w:tblGrid>
        <w:gridCol w:w="846"/>
        <w:gridCol w:w="5795"/>
        <w:gridCol w:w="3321"/>
      </w:tblGrid>
      <w:tr w:rsidR="002A5701" w:rsidRPr="006F7701" w:rsidTr="002A5701">
        <w:trPr>
          <w:jc w:val="center"/>
        </w:trPr>
        <w:tc>
          <w:tcPr>
            <w:tcW w:w="846" w:type="dxa"/>
            <w:vAlign w:val="center"/>
          </w:tcPr>
          <w:p w:rsidR="008F5A8E" w:rsidRPr="006F7701" w:rsidRDefault="008F5A8E" w:rsidP="002A5701">
            <w:pPr>
              <w:jc w:val="center"/>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Eil.</w:t>
            </w:r>
          </w:p>
          <w:p w:rsidR="008F5A8E" w:rsidRPr="006F7701" w:rsidRDefault="008F5A8E" w:rsidP="002A5701">
            <w:pPr>
              <w:jc w:val="center"/>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Nr.</w:t>
            </w:r>
          </w:p>
        </w:tc>
        <w:tc>
          <w:tcPr>
            <w:tcW w:w="5795" w:type="dxa"/>
            <w:vAlign w:val="center"/>
          </w:tcPr>
          <w:p w:rsidR="008F5A8E" w:rsidRPr="006F7701" w:rsidRDefault="008F5A8E" w:rsidP="002A5701">
            <w:pPr>
              <w:jc w:val="center"/>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Mokėtinos sumos</w:t>
            </w:r>
          </w:p>
        </w:tc>
        <w:tc>
          <w:tcPr>
            <w:tcW w:w="3321" w:type="dxa"/>
            <w:vAlign w:val="center"/>
          </w:tcPr>
          <w:p w:rsidR="008F5A8E" w:rsidRPr="006F7701" w:rsidRDefault="008F5A8E" w:rsidP="002A5701">
            <w:pPr>
              <w:jc w:val="center"/>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Paskutinė ataskaitinio laikotarpio diena (Eur)</w:t>
            </w:r>
          </w:p>
        </w:tc>
      </w:tr>
      <w:tr w:rsidR="00562E3C" w:rsidRPr="006F7701" w:rsidTr="00BD1C8B">
        <w:trPr>
          <w:jc w:val="center"/>
        </w:trPr>
        <w:tc>
          <w:tcPr>
            <w:tcW w:w="846" w:type="dxa"/>
            <w:vAlign w:val="center"/>
          </w:tcPr>
          <w:p w:rsidR="00562E3C" w:rsidRPr="006F7701" w:rsidRDefault="00562E3C" w:rsidP="00562E3C">
            <w:pPr>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1.</w:t>
            </w:r>
          </w:p>
        </w:tc>
        <w:tc>
          <w:tcPr>
            <w:tcW w:w="5795" w:type="dxa"/>
            <w:vAlign w:val="center"/>
          </w:tcPr>
          <w:p w:rsidR="00562E3C" w:rsidRPr="006F7701" w:rsidRDefault="00562E3C" w:rsidP="00562E3C">
            <w:pP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Tiekėjams mokėtinos sumos </w:t>
            </w:r>
          </w:p>
        </w:tc>
        <w:tc>
          <w:tcPr>
            <w:tcW w:w="3321" w:type="dxa"/>
          </w:tcPr>
          <w:p w:rsidR="00562E3C" w:rsidRPr="006F7701" w:rsidRDefault="00170777" w:rsidP="00170777">
            <w:pPr>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rPr>
              <w:t>200,79</w:t>
            </w:r>
          </w:p>
        </w:tc>
      </w:tr>
      <w:tr w:rsidR="006F7701" w:rsidRPr="006F7701" w:rsidTr="00BD1C8B">
        <w:trPr>
          <w:jc w:val="center"/>
        </w:trPr>
        <w:tc>
          <w:tcPr>
            <w:tcW w:w="846" w:type="dxa"/>
            <w:vAlign w:val="center"/>
          </w:tcPr>
          <w:p w:rsidR="00562E3C" w:rsidRPr="006F7701" w:rsidRDefault="00562E3C" w:rsidP="00562E3C">
            <w:pPr>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2.</w:t>
            </w:r>
          </w:p>
        </w:tc>
        <w:tc>
          <w:tcPr>
            <w:tcW w:w="5795" w:type="dxa"/>
            <w:vAlign w:val="center"/>
          </w:tcPr>
          <w:p w:rsidR="00562E3C" w:rsidRPr="006F7701" w:rsidRDefault="00562E3C" w:rsidP="00562E3C">
            <w:pP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Sukauptos atostogų sąnaudos </w:t>
            </w:r>
          </w:p>
        </w:tc>
        <w:tc>
          <w:tcPr>
            <w:tcW w:w="3321" w:type="dxa"/>
          </w:tcPr>
          <w:p w:rsidR="00562E3C" w:rsidRPr="006F7701" w:rsidRDefault="00170777" w:rsidP="00170777">
            <w:pPr>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rPr>
              <w:t>41908,32</w:t>
            </w:r>
          </w:p>
        </w:tc>
      </w:tr>
      <w:tr w:rsidR="006F7701" w:rsidRPr="006F7701" w:rsidTr="00BD1C8B">
        <w:trPr>
          <w:jc w:val="center"/>
        </w:trPr>
        <w:tc>
          <w:tcPr>
            <w:tcW w:w="846" w:type="dxa"/>
            <w:vAlign w:val="center"/>
          </w:tcPr>
          <w:p w:rsidR="00170777" w:rsidRPr="006F7701" w:rsidRDefault="00170777" w:rsidP="00562E3C">
            <w:pPr>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3.</w:t>
            </w:r>
          </w:p>
        </w:tc>
        <w:tc>
          <w:tcPr>
            <w:tcW w:w="5795" w:type="dxa"/>
            <w:vAlign w:val="center"/>
          </w:tcPr>
          <w:p w:rsidR="00170777" w:rsidRPr="006F7701" w:rsidRDefault="00170777" w:rsidP="00562E3C">
            <w:pP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Su darbo santykiais susiję įsipareigojimai</w:t>
            </w:r>
          </w:p>
        </w:tc>
        <w:tc>
          <w:tcPr>
            <w:tcW w:w="3321" w:type="dxa"/>
          </w:tcPr>
          <w:p w:rsidR="00170777" w:rsidRPr="006F7701" w:rsidRDefault="00170777" w:rsidP="00170777">
            <w:pPr>
              <w:jc w:val="center"/>
              <w:rPr>
                <w:rFonts w:ascii="Times New Roman" w:hAnsi="Times New Roman" w:cs="Times New Roman"/>
                <w:color w:val="000000" w:themeColor="text1"/>
              </w:rPr>
            </w:pPr>
            <w:r w:rsidRPr="006F7701">
              <w:rPr>
                <w:rFonts w:ascii="Times New Roman" w:hAnsi="Times New Roman" w:cs="Times New Roman"/>
                <w:color w:val="000000" w:themeColor="text1"/>
              </w:rPr>
              <w:t>93,63</w:t>
            </w:r>
          </w:p>
        </w:tc>
      </w:tr>
      <w:tr w:rsidR="00562E3C" w:rsidRPr="006F7701" w:rsidTr="00BD1C8B">
        <w:trPr>
          <w:jc w:val="center"/>
        </w:trPr>
        <w:tc>
          <w:tcPr>
            <w:tcW w:w="846" w:type="dxa"/>
            <w:vAlign w:val="center"/>
          </w:tcPr>
          <w:p w:rsidR="00562E3C" w:rsidRPr="006F7701" w:rsidRDefault="00562E3C" w:rsidP="00562E3C">
            <w:pPr>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4.</w:t>
            </w:r>
          </w:p>
        </w:tc>
        <w:tc>
          <w:tcPr>
            <w:tcW w:w="5795" w:type="dxa"/>
            <w:vAlign w:val="center"/>
          </w:tcPr>
          <w:p w:rsidR="00562E3C" w:rsidRPr="006F7701" w:rsidRDefault="00562E3C" w:rsidP="00562E3C">
            <w:pP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 xml:space="preserve">Kitos mokėtinos sumos </w:t>
            </w:r>
            <w:r w:rsidRPr="006F7701">
              <w:rPr>
                <w:rFonts w:ascii="Times New Roman" w:hAnsi="Times New Roman" w:cs="Times New Roman"/>
                <w:color w:val="000000" w:themeColor="text1"/>
                <w:sz w:val="24"/>
                <w:szCs w:val="24"/>
                <w:lang w:val="lt-LT"/>
              </w:rPr>
              <w:tab/>
            </w:r>
          </w:p>
        </w:tc>
        <w:tc>
          <w:tcPr>
            <w:tcW w:w="3321" w:type="dxa"/>
          </w:tcPr>
          <w:p w:rsidR="00562E3C" w:rsidRPr="006F7701" w:rsidRDefault="00170777" w:rsidP="00170777">
            <w:pPr>
              <w:jc w:val="center"/>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rPr>
              <w:t>0,00</w:t>
            </w:r>
          </w:p>
        </w:tc>
      </w:tr>
      <w:tr w:rsidR="002A5701" w:rsidRPr="006F7701" w:rsidTr="002A5701">
        <w:trPr>
          <w:jc w:val="center"/>
        </w:trPr>
        <w:tc>
          <w:tcPr>
            <w:tcW w:w="846" w:type="dxa"/>
            <w:vAlign w:val="center"/>
          </w:tcPr>
          <w:p w:rsidR="008F5A8E" w:rsidRPr="006F7701" w:rsidRDefault="008F5A8E" w:rsidP="002A5701">
            <w:pPr>
              <w:jc w:val="center"/>
              <w:rPr>
                <w:rFonts w:ascii="Times New Roman" w:hAnsi="Times New Roman" w:cs="Times New Roman"/>
                <w:color w:val="000000" w:themeColor="text1"/>
                <w:sz w:val="24"/>
                <w:szCs w:val="24"/>
                <w:lang w:val="lt-LT"/>
              </w:rPr>
            </w:pPr>
          </w:p>
        </w:tc>
        <w:tc>
          <w:tcPr>
            <w:tcW w:w="5795" w:type="dxa"/>
            <w:vAlign w:val="center"/>
          </w:tcPr>
          <w:p w:rsidR="008F5A8E" w:rsidRPr="006F7701" w:rsidRDefault="008F5A8E" w:rsidP="002A5701">
            <w:pPr>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Iš viso:</w:t>
            </w:r>
          </w:p>
        </w:tc>
        <w:tc>
          <w:tcPr>
            <w:tcW w:w="3321" w:type="dxa"/>
            <w:vAlign w:val="center"/>
          </w:tcPr>
          <w:p w:rsidR="008F5A8E" w:rsidRPr="006F7701" w:rsidRDefault="00170777" w:rsidP="00170777">
            <w:pPr>
              <w:jc w:val="center"/>
              <w:rPr>
                <w:rFonts w:ascii="Times New Roman" w:hAnsi="Times New Roman" w:cs="Times New Roman"/>
                <w:b/>
                <w:color w:val="000000" w:themeColor="text1"/>
                <w:sz w:val="24"/>
                <w:szCs w:val="24"/>
                <w:lang w:val="lt-LT"/>
              </w:rPr>
            </w:pPr>
            <w:r w:rsidRPr="006F7701">
              <w:rPr>
                <w:rFonts w:ascii="Times New Roman" w:hAnsi="Times New Roman" w:cs="Times New Roman"/>
                <w:b/>
                <w:color w:val="000000" w:themeColor="text1"/>
                <w:sz w:val="24"/>
                <w:szCs w:val="24"/>
                <w:lang w:val="lt-LT"/>
              </w:rPr>
              <w:t>42202,74</w:t>
            </w:r>
          </w:p>
        </w:tc>
      </w:tr>
    </w:tbl>
    <w:p w:rsidR="002A5701" w:rsidRPr="006F7701" w:rsidRDefault="002A5701" w:rsidP="002A5701">
      <w:pPr>
        <w:pStyle w:val="Default"/>
        <w:ind w:firstLine="720"/>
        <w:jc w:val="both"/>
        <w:rPr>
          <w:color w:val="000000" w:themeColor="text1"/>
        </w:rPr>
      </w:pPr>
    </w:p>
    <w:p w:rsidR="008F5A8E" w:rsidRDefault="008F5A8E" w:rsidP="00487525">
      <w:pPr>
        <w:pStyle w:val="Default"/>
        <w:ind w:firstLine="992"/>
        <w:jc w:val="both"/>
        <w:rPr>
          <w:color w:val="000000" w:themeColor="text1"/>
        </w:rPr>
      </w:pPr>
      <w:r w:rsidRPr="006F7701">
        <w:rPr>
          <w:color w:val="000000" w:themeColor="text1"/>
        </w:rPr>
        <w:t>Informacija apie trumpalaikes mokėtinas sumas pateikta 17-ojo VSAFAS „Finansinis turtas ir finansiniai įsipareigojimai“ 12 priede.</w:t>
      </w:r>
    </w:p>
    <w:p w:rsidR="00436852" w:rsidRDefault="00436852" w:rsidP="00487525">
      <w:pPr>
        <w:pStyle w:val="Default"/>
        <w:ind w:firstLine="992"/>
        <w:jc w:val="both"/>
        <w:rPr>
          <w:color w:val="000000" w:themeColor="text1"/>
        </w:rPr>
      </w:pPr>
    </w:p>
    <w:p w:rsidR="00436852" w:rsidRPr="00F95D94" w:rsidRDefault="00436852" w:rsidP="00436852">
      <w:pPr>
        <w:spacing w:before="108" w:line="282" w:lineRule="exact"/>
        <w:ind w:firstLine="720"/>
        <w:rPr>
          <w:rFonts w:ascii="Times New Roman" w:hAnsi="Times New Roman" w:cs="Times New Roman"/>
          <w:b/>
          <w:bCs/>
          <w:i/>
          <w:iCs/>
          <w:sz w:val="24"/>
          <w:szCs w:val="24"/>
          <w:lang w:val="lt-LT"/>
        </w:rPr>
      </w:pPr>
      <w:bookmarkStart w:id="19" w:name="_Hlk160182657"/>
      <w:r w:rsidRPr="00F95D94">
        <w:rPr>
          <w:rFonts w:ascii="Times New Roman" w:hAnsi="Times New Roman" w:cs="Times New Roman"/>
          <w:b/>
          <w:bCs/>
          <w:i/>
          <w:iCs/>
          <w:sz w:val="24"/>
          <w:szCs w:val="24"/>
          <w:lang w:val="lt-LT"/>
        </w:rPr>
        <w:t xml:space="preserve">P21 „Kitos </w:t>
      </w:r>
      <w:r>
        <w:rPr>
          <w:rFonts w:ascii="Times New Roman" w:hAnsi="Times New Roman" w:cs="Times New Roman"/>
          <w:b/>
          <w:bCs/>
          <w:i/>
          <w:iCs/>
          <w:sz w:val="24"/>
          <w:szCs w:val="24"/>
          <w:lang w:val="lt-LT"/>
        </w:rPr>
        <w:t xml:space="preserve">pagrindinės </w:t>
      </w:r>
      <w:r w:rsidRPr="00F95D94">
        <w:rPr>
          <w:rFonts w:ascii="Times New Roman" w:hAnsi="Times New Roman" w:cs="Times New Roman"/>
          <w:b/>
          <w:bCs/>
          <w:i/>
          <w:iCs/>
          <w:sz w:val="24"/>
          <w:szCs w:val="24"/>
          <w:lang w:val="lt-LT"/>
        </w:rPr>
        <w:t>veiklos pajamos</w:t>
      </w:r>
      <w:r>
        <w:rPr>
          <w:rFonts w:ascii="Times New Roman" w:hAnsi="Times New Roman" w:cs="Times New Roman"/>
          <w:b/>
          <w:bCs/>
          <w:i/>
          <w:iCs/>
          <w:sz w:val="24"/>
          <w:szCs w:val="24"/>
          <w:lang w:val="lt-LT"/>
        </w:rPr>
        <w:t xml:space="preserve"> ir kitos pajamos</w:t>
      </w:r>
      <w:r w:rsidRPr="00F95D94">
        <w:rPr>
          <w:rFonts w:ascii="Times New Roman" w:hAnsi="Times New Roman" w:cs="Times New Roman"/>
          <w:b/>
          <w:bCs/>
          <w:i/>
          <w:iCs/>
          <w:sz w:val="24"/>
          <w:szCs w:val="24"/>
          <w:lang w:val="lt-LT"/>
        </w:rPr>
        <w:t>“</w:t>
      </w:r>
    </w:p>
    <w:p w:rsidR="00436852" w:rsidRPr="00F95D94" w:rsidRDefault="00436852" w:rsidP="00436852">
      <w:pPr>
        <w:pStyle w:val="Default"/>
        <w:ind w:firstLine="992"/>
        <w:jc w:val="both"/>
        <w:rPr>
          <w:color w:val="auto"/>
        </w:rPr>
      </w:pPr>
      <w:r w:rsidRPr="00F95D94">
        <w:rPr>
          <w:color w:val="auto"/>
        </w:rPr>
        <w:t xml:space="preserve">Kitos </w:t>
      </w:r>
      <w:r>
        <w:rPr>
          <w:color w:val="auto"/>
        </w:rPr>
        <w:t xml:space="preserve">pagrindinės </w:t>
      </w:r>
      <w:r w:rsidRPr="00F95D94">
        <w:rPr>
          <w:color w:val="auto"/>
        </w:rPr>
        <w:t xml:space="preserve">veiklos pajamas ataskaitinio laikotarpio pabaigoje sudaro </w:t>
      </w:r>
      <w:r>
        <w:rPr>
          <w:color w:val="auto"/>
        </w:rPr>
        <w:t>56098,07</w:t>
      </w:r>
      <w:r w:rsidRPr="00F95D94">
        <w:rPr>
          <w:color w:val="auto"/>
        </w:rPr>
        <w:t xml:space="preserve"> Eur</w:t>
      </w:r>
      <w:r>
        <w:rPr>
          <w:color w:val="auto"/>
        </w:rPr>
        <w:t>.</w:t>
      </w:r>
    </w:p>
    <w:p w:rsidR="00436852" w:rsidRDefault="00436852" w:rsidP="00436852">
      <w:pPr>
        <w:pStyle w:val="Default"/>
        <w:ind w:firstLine="993"/>
        <w:jc w:val="both"/>
        <w:rPr>
          <w:color w:val="auto"/>
        </w:rPr>
      </w:pPr>
      <w:r w:rsidRPr="00F95D94">
        <w:rPr>
          <w:color w:val="auto"/>
        </w:rPr>
        <w:t xml:space="preserve">Informacija apie kitos </w:t>
      </w:r>
      <w:r>
        <w:rPr>
          <w:color w:val="auto"/>
        </w:rPr>
        <w:t xml:space="preserve">pagrindinės </w:t>
      </w:r>
      <w:r w:rsidRPr="00F95D94">
        <w:rPr>
          <w:color w:val="auto"/>
        </w:rPr>
        <w:t xml:space="preserve">veiklos pajamas pateikta 10-ojo VSAFAS „Kitos pajamos“ </w:t>
      </w:r>
      <w:r>
        <w:rPr>
          <w:color w:val="auto"/>
        </w:rPr>
        <w:t>1</w:t>
      </w:r>
      <w:r w:rsidRPr="00F95D94">
        <w:rPr>
          <w:color w:val="auto"/>
        </w:rPr>
        <w:t xml:space="preserve"> priede</w:t>
      </w:r>
      <w:r>
        <w:rPr>
          <w:color w:val="auto"/>
        </w:rPr>
        <w:t>.</w:t>
      </w:r>
    </w:p>
    <w:p w:rsidR="00436852" w:rsidRPr="00F95D94" w:rsidRDefault="00436852" w:rsidP="00436852">
      <w:pPr>
        <w:pStyle w:val="Default"/>
        <w:ind w:firstLine="992"/>
        <w:jc w:val="both"/>
        <w:rPr>
          <w:color w:val="auto"/>
        </w:rPr>
      </w:pPr>
      <w:r w:rsidRPr="00F95D94">
        <w:rPr>
          <w:color w:val="auto"/>
        </w:rPr>
        <w:t>Kitos veiklos pajamas ataskaitinio laikotarpio pabaigoje sudaro 0,00 Eur, tai yra pajamos iš atsargų ir ilgalaikio materialiojo turto pardavimo aukcionuose.</w:t>
      </w:r>
    </w:p>
    <w:p w:rsidR="00436852" w:rsidRPr="00F95D94" w:rsidRDefault="00436852" w:rsidP="00436852">
      <w:pPr>
        <w:pStyle w:val="Default"/>
        <w:ind w:firstLine="992"/>
        <w:jc w:val="both"/>
        <w:rPr>
          <w:color w:val="auto"/>
        </w:rPr>
      </w:pPr>
      <w:r w:rsidRPr="00F95D94">
        <w:rPr>
          <w:color w:val="auto"/>
        </w:rPr>
        <w:t>Informacija apie kitos veiklos pajamas pateikta 10-ojo VSAFAS „Kitos pajamos“ 2 priede.</w:t>
      </w:r>
    </w:p>
    <w:bookmarkEnd w:id="19"/>
    <w:p w:rsidR="00487525" w:rsidRPr="006F7701" w:rsidRDefault="00487525" w:rsidP="00436852">
      <w:pPr>
        <w:pStyle w:val="Default"/>
        <w:jc w:val="both"/>
        <w:rPr>
          <w:color w:val="000000" w:themeColor="text1"/>
        </w:rPr>
      </w:pPr>
    </w:p>
    <w:p w:rsidR="00487525" w:rsidRPr="006F7701" w:rsidRDefault="008F5A8E" w:rsidP="00436852">
      <w:pPr>
        <w:spacing w:before="108" w:line="282" w:lineRule="exact"/>
        <w:ind w:firstLine="720"/>
        <w:rPr>
          <w:rFonts w:ascii="Times New Roman" w:hAnsi="Times New Roman" w:cs="Times New Roman"/>
          <w:b/>
          <w:bCs/>
          <w:i/>
          <w:iCs/>
          <w:color w:val="000000" w:themeColor="text1"/>
          <w:sz w:val="24"/>
          <w:szCs w:val="24"/>
          <w:lang w:val="lt-LT"/>
        </w:rPr>
      </w:pPr>
      <w:r w:rsidRPr="006F7701">
        <w:rPr>
          <w:rFonts w:ascii="Times New Roman" w:hAnsi="Times New Roman" w:cs="Times New Roman"/>
          <w:b/>
          <w:bCs/>
          <w:i/>
          <w:iCs/>
          <w:color w:val="000000" w:themeColor="text1"/>
          <w:sz w:val="24"/>
          <w:szCs w:val="24"/>
          <w:lang w:val="lt-LT"/>
        </w:rPr>
        <w:t>P22 „Darbo užmokesčio ir socialinio draudimo“</w:t>
      </w:r>
    </w:p>
    <w:p w:rsidR="008F5A8E" w:rsidRPr="006F7701" w:rsidRDefault="008F5A8E" w:rsidP="00487525">
      <w:pPr>
        <w:pStyle w:val="Default"/>
        <w:ind w:firstLine="992"/>
        <w:jc w:val="both"/>
        <w:rPr>
          <w:color w:val="000000" w:themeColor="text1"/>
        </w:rPr>
      </w:pPr>
      <w:r w:rsidRPr="006F7701">
        <w:rPr>
          <w:color w:val="000000" w:themeColor="text1"/>
        </w:rPr>
        <w:t xml:space="preserve">Per ataskaitinį laikotarpį patirtos ir apskaitytos </w:t>
      </w:r>
      <w:r w:rsidR="00562E3C" w:rsidRPr="006F7701">
        <w:rPr>
          <w:color w:val="000000" w:themeColor="text1"/>
        </w:rPr>
        <w:t>įstaigos</w:t>
      </w:r>
      <w:r w:rsidRPr="006F7701">
        <w:rPr>
          <w:color w:val="000000" w:themeColor="text1"/>
        </w:rPr>
        <w:t xml:space="preserve"> darbuotojų darbo užmokesčio ir socialinio draudimo sąnaudos sudarė </w:t>
      </w:r>
      <w:r w:rsidR="00170777" w:rsidRPr="006F7701">
        <w:rPr>
          <w:color w:val="000000" w:themeColor="text1"/>
        </w:rPr>
        <w:t>794734,23</w:t>
      </w:r>
      <w:r w:rsidRPr="006F7701">
        <w:rPr>
          <w:color w:val="000000" w:themeColor="text1"/>
        </w:rPr>
        <w:t xml:space="preserve"> Eur.</w:t>
      </w:r>
    </w:p>
    <w:p w:rsidR="008F5A8E" w:rsidRPr="006F7701" w:rsidRDefault="008F5A8E" w:rsidP="00487525">
      <w:pPr>
        <w:pStyle w:val="Default"/>
        <w:ind w:firstLine="992"/>
        <w:jc w:val="both"/>
        <w:rPr>
          <w:color w:val="000000" w:themeColor="text1"/>
        </w:rPr>
      </w:pPr>
      <w:r w:rsidRPr="006F7701">
        <w:rPr>
          <w:color w:val="000000" w:themeColor="text1"/>
        </w:rPr>
        <w:t>Informacija apie darbo užmokesčio ir socialinio draudimo sąnaudas pateikta 24-ojo VSAFAS priede.</w:t>
      </w:r>
    </w:p>
    <w:p w:rsidR="00487525" w:rsidRPr="006F7701" w:rsidRDefault="00487525" w:rsidP="00487525">
      <w:pPr>
        <w:pStyle w:val="Default"/>
        <w:ind w:firstLine="992"/>
        <w:jc w:val="both"/>
        <w:rPr>
          <w:color w:val="000000" w:themeColor="text1"/>
        </w:rPr>
      </w:pPr>
    </w:p>
    <w:p w:rsidR="00487525" w:rsidRPr="006F7701" w:rsidRDefault="008F5A8E" w:rsidP="00436852">
      <w:pPr>
        <w:spacing w:before="108" w:line="282" w:lineRule="exact"/>
        <w:ind w:firstLine="720"/>
        <w:rPr>
          <w:rFonts w:ascii="Times New Roman" w:hAnsi="Times New Roman" w:cs="Times New Roman"/>
          <w:b/>
          <w:bCs/>
          <w:i/>
          <w:iCs/>
          <w:color w:val="000000" w:themeColor="text1"/>
          <w:sz w:val="24"/>
          <w:szCs w:val="24"/>
          <w:lang w:val="lt-LT"/>
        </w:rPr>
      </w:pPr>
      <w:r w:rsidRPr="006F7701">
        <w:rPr>
          <w:rFonts w:ascii="Times New Roman" w:hAnsi="Times New Roman" w:cs="Times New Roman"/>
          <w:b/>
          <w:bCs/>
          <w:i/>
          <w:iCs/>
          <w:color w:val="000000" w:themeColor="text1"/>
          <w:sz w:val="24"/>
          <w:szCs w:val="24"/>
          <w:lang w:val="lt-LT"/>
        </w:rPr>
        <w:lastRenderedPageBreak/>
        <w:t>P23 “Finansinės ir investicinės veiklos rezultatas“</w:t>
      </w:r>
    </w:p>
    <w:p w:rsidR="008F5A8E" w:rsidRPr="006F7701" w:rsidRDefault="008F5A8E" w:rsidP="00487525">
      <w:pPr>
        <w:pStyle w:val="Default"/>
        <w:ind w:firstLine="992"/>
        <w:jc w:val="both"/>
        <w:rPr>
          <w:color w:val="000000" w:themeColor="text1"/>
        </w:rPr>
      </w:pPr>
      <w:r w:rsidRPr="006F7701">
        <w:rPr>
          <w:color w:val="000000" w:themeColor="text1"/>
        </w:rPr>
        <w:t xml:space="preserve">Per ataskaitinį laikotarpį apskaitytas finansinės ir investicinės veiklos rezultatas yra </w:t>
      </w:r>
      <w:r w:rsidR="00170777" w:rsidRPr="006F7701">
        <w:rPr>
          <w:color w:val="000000" w:themeColor="text1"/>
        </w:rPr>
        <w:t>0,00</w:t>
      </w:r>
      <w:r w:rsidR="00562E3C" w:rsidRPr="006F7701">
        <w:rPr>
          <w:color w:val="000000" w:themeColor="text1"/>
        </w:rPr>
        <w:t xml:space="preserve"> </w:t>
      </w:r>
      <w:r w:rsidRPr="006F7701">
        <w:rPr>
          <w:color w:val="000000" w:themeColor="text1"/>
        </w:rPr>
        <w:t>Eur. Jį sudaro palūkanų ir delspinigių sąnaudos:</w:t>
      </w:r>
    </w:p>
    <w:p w:rsidR="008F5A8E" w:rsidRPr="006F7701" w:rsidRDefault="008F5A8E" w:rsidP="00487525">
      <w:pPr>
        <w:pStyle w:val="Default"/>
        <w:ind w:firstLine="992"/>
        <w:jc w:val="both"/>
        <w:rPr>
          <w:color w:val="000000" w:themeColor="text1"/>
        </w:rPr>
      </w:pPr>
      <w:r w:rsidRPr="006F7701">
        <w:rPr>
          <w:color w:val="000000" w:themeColor="text1"/>
        </w:rPr>
        <w:t xml:space="preserve">-delspinigiai už laiku nesumokėtas paslaugas tiekėjui </w:t>
      </w:r>
      <w:r w:rsidR="00170777" w:rsidRPr="006F7701">
        <w:rPr>
          <w:color w:val="000000" w:themeColor="text1"/>
        </w:rPr>
        <w:t>0,00</w:t>
      </w:r>
      <w:r w:rsidR="00562E3C" w:rsidRPr="006F7701">
        <w:rPr>
          <w:color w:val="000000" w:themeColor="text1"/>
        </w:rPr>
        <w:t xml:space="preserve"> </w:t>
      </w:r>
      <w:r w:rsidRPr="006F7701">
        <w:rPr>
          <w:color w:val="000000" w:themeColor="text1"/>
        </w:rPr>
        <w:t>Eur;</w:t>
      </w:r>
    </w:p>
    <w:p w:rsidR="008F5A8E" w:rsidRPr="006F7701" w:rsidRDefault="008F5A8E" w:rsidP="00487525">
      <w:pPr>
        <w:pStyle w:val="Default"/>
        <w:ind w:firstLine="992"/>
        <w:jc w:val="both"/>
        <w:rPr>
          <w:color w:val="000000" w:themeColor="text1"/>
        </w:rPr>
      </w:pPr>
      <w:r w:rsidRPr="006F7701">
        <w:rPr>
          <w:color w:val="000000" w:themeColor="text1"/>
        </w:rPr>
        <w:t xml:space="preserve">-nuostolis dėl valiutos kurso pasikeitimo </w:t>
      </w:r>
      <w:r w:rsidR="00170777" w:rsidRPr="006F7701">
        <w:rPr>
          <w:color w:val="000000" w:themeColor="text1"/>
        </w:rPr>
        <w:t>0,00</w:t>
      </w:r>
      <w:r w:rsidRPr="006F7701">
        <w:rPr>
          <w:color w:val="000000" w:themeColor="text1"/>
        </w:rPr>
        <w:t xml:space="preserve"> Eur.</w:t>
      </w:r>
    </w:p>
    <w:p w:rsidR="008F5A8E" w:rsidRPr="006F7701" w:rsidRDefault="008F5A8E" w:rsidP="00487525">
      <w:pPr>
        <w:pStyle w:val="Default"/>
        <w:ind w:firstLine="992"/>
        <w:jc w:val="both"/>
        <w:rPr>
          <w:color w:val="000000" w:themeColor="text1"/>
        </w:rPr>
      </w:pPr>
      <w:r w:rsidRPr="006F7701">
        <w:rPr>
          <w:color w:val="000000" w:themeColor="text1"/>
        </w:rPr>
        <w:t>Finansinės ir investicinės veiklos pajamos ir sąnaudos pateiktos 6-ojo VSAFAS 4 priede.</w:t>
      </w:r>
    </w:p>
    <w:p w:rsidR="00487525" w:rsidRPr="006F7701" w:rsidRDefault="00487525" w:rsidP="00487525">
      <w:pPr>
        <w:pStyle w:val="Default"/>
        <w:ind w:firstLine="992"/>
        <w:jc w:val="both"/>
        <w:rPr>
          <w:color w:val="000000" w:themeColor="text1"/>
        </w:rPr>
      </w:pPr>
    </w:p>
    <w:p w:rsidR="008F5A8E" w:rsidRPr="006F7701" w:rsidRDefault="008F5A8E" w:rsidP="002A5701">
      <w:pPr>
        <w:spacing w:before="108" w:line="282" w:lineRule="exact"/>
        <w:ind w:firstLine="720"/>
        <w:rPr>
          <w:rFonts w:ascii="Times New Roman" w:hAnsi="Times New Roman" w:cs="Times New Roman"/>
          <w:b/>
          <w:bCs/>
          <w:i/>
          <w:iCs/>
          <w:color w:val="000000" w:themeColor="text1"/>
          <w:sz w:val="24"/>
          <w:szCs w:val="24"/>
          <w:lang w:val="lt-LT"/>
        </w:rPr>
      </w:pPr>
      <w:r w:rsidRPr="006F7701">
        <w:rPr>
          <w:rFonts w:ascii="Times New Roman" w:hAnsi="Times New Roman" w:cs="Times New Roman"/>
          <w:b/>
          <w:bCs/>
          <w:i/>
          <w:iCs/>
          <w:color w:val="000000" w:themeColor="text1"/>
          <w:sz w:val="24"/>
          <w:szCs w:val="24"/>
          <w:lang w:val="lt-LT"/>
        </w:rPr>
        <w:t>Nebalansinė apskaita</w:t>
      </w:r>
    </w:p>
    <w:p w:rsidR="00487525" w:rsidRPr="006F7701" w:rsidRDefault="00487525" w:rsidP="00487525">
      <w:pPr>
        <w:spacing w:after="0" w:line="240" w:lineRule="auto"/>
        <w:ind w:firstLine="720"/>
        <w:rPr>
          <w:rFonts w:ascii="Times New Roman" w:hAnsi="Times New Roman" w:cs="Times New Roman"/>
          <w:b/>
          <w:bCs/>
          <w:i/>
          <w:iCs/>
          <w:color w:val="000000" w:themeColor="text1"/>
          <w:sz w:val="24"/>
          <w:szCs w:val="24"/>
          <w:lang w:val="lt-LT"/>
        </w:rPr>
      </w:pPr>
    </w:p>
    <w:p w:rsidR="008F5A8E" w:rsidRPr="006F7701" w:rsidRDefault="00562E3C" w:rsidP="00487525">
      <w:pPr>
        <w:pStyle w:val="Default"/>
        <w:ind w:firstLine="992"/>
        <w:jc w:val="both"/>
        <w:rPr>
          <w:color w:val="000000" w:themeColor="text1"/>
        </w:rPr>
      </w:pPr>
      <w:r w:rsidRPr="006F7701">
        <w:rPr>
          <w:color w:val="000000" w:themeColor="text1"/>
        </w:rPr>
        <w:t>Įstaigų</w:t>
      </w:r>
      <w:r w:rsidR="008F5A8E" w:rsidRPr="006F7701">
        <w:rPr>
          <w:color w:val="000000" w:themeColor="text1"/>
        </w:rPr>
        <w:t xml:space="preserve"> apskaitoje registruojamas tik jos įsigytas ir patikėjimo teise valdomas, naudojamas ir disponuojamas valstybės turtas, finansavimo sumos ir įsipareigojimai, pajamos ir sąnaudos.</w:t>
      </w:r>
    </w:p>
    <w:p w:rsidR="008F5A8E" w:rsidRPr="006F7701" w:rsidRDefault="008F5A8E" w:rsidP="00487525">
      <w:pPr>
        <w:pStyle w:val="Default"/>
        <w:ind w:firstLine="992"/>
        <w:jc w:val="both"/>
        <w:rPr>
          <w:color w:val="000000" w:themeColor="text1"/>
        </w:rPr>
      </w:pPr>
      <w:r w:rsidRPr="006F7701">
        <w:rPr>
          <w:color w:val="000000" w:themeColor="text1"/>
        </w:rPr>
        <w:t>Išsinuomotas, pagal panaudos ar kitas sutartis gautas ar perduotas turtas, naudojimui atiduotas ūkinis inventorius, registruojamas nebalansinėse sąskaitose.</w:t>
      </w:r>
    </w:p>
    <w:p w:rsidR="008F5A8E" w:rsidRPr="006F7701" w:rsidRDefault="008F5A8E" w:rsidP="00487525">
      <w:pPr>
        <w:pStyle w:val="Default"/>
        <w:ind w:firstLine="992"/>
        <w:jc w:val="both"/>
        <w:rPr>
          <w:color w:val="000000" w:themeColor="text1"/>
        </w:rPr>
      </w:pPr>
      <w:r w:rsidRPr="006F7701">
        <w:rPr>
          <w:color w:val="000000" w:themeColor="text1"/>
        </w:rPr>
        <w:t>Nebalansinėse sąskaitose 202</w:t>
      </w:r>
      <w:r w:rsidR="00562E3C" w:rsidRPr="006F7701">
        <w:rPr>
          <w:color w:val="000000" w:themeColor="text1"/>
        </w:rPr>
        <w:t>3</w:t>
      </w:r>
      <w:r w:rsidRPr="006F7701">
        <w:rPr>
          <w:color w:val="000000" w:themeColor="text1"/>
        </w:rPr>
        <w:t xml:space="preserve"> metų gruodžio 31 dienai užregistruota:</w:t>
      </w:r>
    </w:p>
    <w:p w:rsidR="008F5A8E" w:rsidRPr="006F7701" w:rsidRDefault="008F5A8E" w:rsidP="00487525">
      <w:pPr>
        <w:pStyle w:val="Default"/>
        <w:ind w:firstLine="992"/>
        <w:jc w:val="both"/>
        <w:rPr>
          <w:color w:val="000000" w:themeColor="text1"/>
        </w:rPr>
      </w:pPr>
      <w:r w:rsidRPr="006F7701">
        <w:rPr>
          <w:color w:val="000000" w:themeColor="text1"/>
        </w:rPr>
        <w:t xml:space="preserve">- išsinuomotas turtas </w:t>
      </w:r>
      <w:r w:rsidR="002C0883" w:rsidRPr="006F7701">
        <w:rPr>
          <w:color w:val="000000" w:themeColor="text1"/>
        </w:rPr>
        <w:t>0,00</w:t>
      </w:r>
      <w:r w:rsidR="00442B22" w:rsidRPr="006F7701">
        <w:rPr>
          <w:color w:val="000000" w:themeColor="text1"/>
        </w:rPr>
        <w:t xml:space="preserve"> </w:t>
      </w:r>
      <w:r w:rsidRPr="006F7701">
        <w:rPr>
          <w:color w:val="000000" w:themeColor="text1"/>
        </w:rPr>
        <w:t>Eur;</w:t>
      </w:r>
    </w:p>
    <w:p w:rsidR="008F5A8E" w:rsidRPr="006F7701" w:rsidRDefault="008F5A8E" w:rsidP="00487525">
      <w:pPr>
        <w:pStyle w:val="Default"/>
        <w:ind w:firstLine="992"/>
        <w:jc w:val="both"/>
        <w:rPr>
          <w:color w:val="000000" w:themeColor="text1"/>
        </w:rPr>
      </w:pPr>
      <w:r w:rsidRPr="006F7701">
        <w:rPr>
          <w:color w:val="000000" w:themeColor="text1"/>
        </w:rPr>
        <w:t xml:space="preserve">- pagal panaudos sutartis gautas turtas </w:t>
      </w:r>
      <w:r w:rsidR="002C0883" w:rsidRPr="006F7701">
        <w:rPr>
          <w:color w:val="000000" w:themeColor="text1"/>
        </w:rPr>
        <w:t>39208,54</w:t>
      </w:r>
      <w:r w:rsidR="00562E3C" w:rsidRPr="006F7701">
        <w:rPr>
          <w:color w:val="000000" w:themeColor="text1"/>
        </w:rPr>
        <w:t xml:space="preserve"> </w:t>
      </w:r>
      <w:r w:rsidRPr="006F7701">
        <w:rPr>
          <w:color w:val="000000" w:themeColor="text1"/>
        </w:rPr>
        <w:t>Eur;</w:t>
      </w:r>
    </w:p>
    <w:p w:rsidR="00BD5B70" w:rsidRPr="006F7701" w:rsidRDefault="00BD5B70" w:rsidP="00487525">
      <w:pPr>
        <w:pStyle w:val="Default"/>
        <w:ind w:firstLine="992"/>
        <w:jc w:val="both"/>
        <w:rPr>
          <w:color w:val="000000" w:themeColor="text1"/>
        </w:rPr>
      </w:pPr>
      <w:r w:rsidRPr="006F7701">
        <w:rPr>
          <w:color w:val="000000" w:themeColor="text1"/>
        </w:rPr>
        <w:t>- panaudos sutarties nutraukimas ir nurašytas turtas 1560,00 Eur;</w:t>
      </w:r>
    </w:p>
    <w:p w:rsidR="008F5A8E" w:rsidRPr="006F7701" w:rsidRDefault="008F5A8E" w:rsidP="00487525">
      <w:pPr>
        <w:pStyle w:val="Default"/>
        <w:ind w:firstLine="992"/>
        <w:jc w:val="both"/>
        <w:rPr>
          <w:color w:val="000000" w:themeColor="text1"/>
        </w:rPr>
      </w:pPr>
      <w:r w:rsidRPr="006F7701">
        <w:rPr>
          <w:color w:val="000000" w:themeColor="text1"/>
        </w:rPr>
        <w:t xml:space="preserve">- naudojamas ūkinis inventorius </w:t>
      </w:r>
      <w:r w:rsidR="00BD5B70" w:rsidRPr="006F7701">
        <w:rPr>
          <w:color w:val="000000" w:themeColor="text1"/>
        </w:rPr>
        <w:t>155 487,94</w:t>
      </w:r>
      <w:r w:rsidRPr="006F7701">
        <w:rPr>
          <w:color w:val="000000" w:themeColor="text1"/>
        </w:rPr>
        <w:t xml:space="preserve"> Eur;</w:t>
      </w:r>
    </w:p>
    <w:p w:rsidR="008F5A8E" w:rsidRPr="006F7701" w:rsidRDefault="008F5A8E" w:rsidP="00487525">
      <w:pPr>
        <w:pStyle w:val="Default"/>
        <w:ind w:firstLine="992"/>
        <w:jc w:val="both"/>
        <w:rPr>
          <w:color w:val="000000" w:themeColor="text1"/>
        </w:rPr>
      </w:pPr>
      <w:r w:rsidRPr="006F7701">
        <w:rPr>
          <w:color w:val="000000" w:themeColor="text1"/>
        </w:rPr>
        <w:t xml:space="preserve">-gautinos neapskaitytos baudos </w:t>
      </w:r>
      <w:r w:rsidR="00170777" w:rsidRPr="006F7701">
        <w:rPr>
          <w:color w:val="000000" w:themeColor="text1"/>
        </w:rPr>
        <w:t>0,00</w:t>
      </w:r>
      <w:r w:rsidRPr="006F7701">
        <w:rPr>
          <w:color w:val="000000" w:themeColor="text1"/>
        </w:rPr>
        <w:t xml:space="preserve"> Eur.</w:t>
      </w:r>
    </w:p>
    <w:p w:rsidR="008F5A8E" w:rsidRPr="006F7701" w:rsidRDefault="008F5A8E" w:rsidP="00487525">
      <w:pPr>
        <w:pStyle w:val="Default"/>
        <w:ind w:firstLine="992"/>
        <w:jc w:val="both"/>
        <w:rPr>
          <w:color w:val="000000" w:themeColor="text1"/>
        </w:rPr>
      </w:pPr>
      <w:r w:rsidRPr="006F7701">
        <w:rPr>
          <w:color w:val="000000" w:themeColor="text1"/>
        </w:rPr>
        <w:t>Kitų reikšmingų įvykių per ataskaitinį laikotarpį nebuvo.</w:t>
      </w:r>
    </w:p>
    <w:p w:rsidR="008F5A8E" w:rsidRPr="006F7701" w:rsidRDefault="008F5A8E" w:rsidP="00487525">
      <w:pPr>
        <w:pStyle w:val="Default"/>
        <w:ind w:firstLine="992"/>
        <w:jc w:val="both"/>
        <w:rPr>
          <w:color w:val="000000" w:themeColor="text1"/>
        </w:rPr>
      </w:pPr>
      <w:r w:rsidRPr="006F7701">
        <w:rPr>
          <w:color w:val="000000" w:themeColor="text1"/>
        </w:rPr>
        <w:t>Parengtų ataskaitų VSAKIS ir „FVAIS“ sistemoje duomenys, paskutinei ataskaitinio laikotarpio dienai, sutampa. Dėl ataskaitų pastabų numeravimo ir korektiškų ataskaitų pavadinimų, jos suformuotos ir pateiktos iš VSAKIS.</w:t>
      </w:r>
    </w:p>
    <w:p w:rsidR="008F5A8E" w:rsidRPr="006F7701" w:rsidRDefault="008F5A8E" w:rsidP="002A5701">
      <w:pPr>
        <w:pStyle w:val="Default"/>
        <w:ind w:firstLine="720"/>
        <w:jc w:val="both"/>
        <w:rPr>
          <w:color w:val="000000" w:themeColor="text1"/>
        </w:rPr>
      </w:pPr>
    </w:p>
    <w:p w:rsidR="008F5A8E" w:rsidRPr="006F7701" w:rsidRDefault="008F5A8E" w:rsidP="002A5701">
      <w:pPr>
        <w:pStyle w:val="Default"/>
        <w:ind w:firstLine="720"/>
        <w:jc w:val="both"/>
        <w:rPr>
          <w:color w:val="000000" w:themeColor="text1"/>
        </w:rPr>
      </w:pPr>
      <w:r w:rsidRPr="006F7701">
        <w:rPr>
          <w:color w:val="000000" w:themeColor="text1"/>
        </w:rPr>
        <w:t>PRIDEDAMA:</w:t>
      </w:r>
    </w:p>
    <w:p w:rsidR="008F5A8E" w:rsidRPr="006F7701" w:rsidRDefault="008F5A8E" w:rsidP="00487525">
      <w:pPr>
        <w:pStyle w:val="Default"/>
        <w:ind w:firstLine="992"/>
        <w:jc w:val="both"/>
        <w:rPr>
          <w:color w:val="000000" w:themeColor="text1"/>
        </w:rPr>
      </w:pPr>
      <w:r w:rsidRPr="006F7701">
        <w:rPr>
          <w:color w:val="000000" w:themeColor="text1"/>
        </w:rPr>
        <w:t>202</w:t>
      </w:r>
      <w:r w:rsidR="007C5133" w:rsidRPr="006F7701">
        <w:rPr>
          <w:color w:val="000000" w:themeColor="text1"/>
        </w:rPr>
        <w:t>3</w:t>
      </w:r>
      <w:r w:rsidRPr="006F7701">
        <w:rPr>
          <w:color w:val="000000" w:themeColor="text1"/>
        </w:rPr>
        <w:t xml:space="preserve"> m. gruodžio mėn. 31 d. finansinių ataskaitų rinkinys</w:t>
      </w:r>
      <w:r w:rsidR="00562E3C" w:rsidRPr="006F7701">
        <w:rPr>
          <w:color w:val="000000" w:themeColor="text1"/>
        </w:rPr>
        <w:t xml:space="preserve"> </w:t>
      </w:r>
      <w:r w:rsidRPr="006F7701">
        <w:rPr>
          <w:color w:val="000000" w:themeColor="text1"/>
        </w:rPr>
        <w:t xml:space="preserve">(VSAKIS), 1 egz., </w:t>
      </w:r>
      <w:r w:rsidR="00562E3C" w:rsidRPr="006F7701">
        <w:rPr>
          <w:color w:val="000000" w:themeColor="text1"/>
        </w:rPr>
        <w:t>xx</w:t>
      </w:r>
      <w:r w:rsidRPr="006F7701">
        <w:rPr>
          <w:color w:val="000000" w:themeColor="text1"/>
        </w:rPr>
        <w:t xml:space="preserve"> lapai.</w:t>
      </w:r>
    </w:p>
    <w:p w:rsidR="008F5A8E" w:rsidRPr="006F7701" w:rsidRDefault="008F5A8E" w:rsidP="00404D5A">
      <w:pPr>
        <w:spacing w:after="0" w:line="240" w:lineRule="auto"/>
        <w:ind w:left="4535"/>
        <w:jc w:val="both"/>
        <w:rPr>
          <w:rFonts w:ascii="Times New Roman" w:eastAsia="Times New Roman" w:hAnsi="Times New Roman" w:cs="Times New Roman"/>
          <w:color w:val="000000" w:themeColor="text1"/>
          <w:sz w:val="24"/>
          <w:szCs w:val="24"/>
          <w:lang w:val="lt-LT"/>
        </w:rPr>
      </w:pPr>
    </w:p>
    <w:p w:rsidR="00487525" w:rsidRPr="006F7701" w:rsidRDefault="00487525" w:rsidP="00404D5A">
      <w:pPr>
        <w:spacing w:after="0" w:line="240" w:lineRule="auto"/>
        <w:ind w:left="4535"/>
        <w:jc w:val="both"/>
        <w:rPr>
          <w:rFonts w:ascii="Times New Roman" w:eastAsia="Times New Roman" w:hAnsi="Times New Roman" w:cs="Times New Roman"/>
          <w:color w:val="000000" w:themeColor="text1"/>
          <w:sz w:val="24"/>
          <w:szCs w:val="24"/>
          <w:lang w:val="lt-LT"/>
        </w:rPr>
      </w:pPr>
    </w:p>
    <w:p w:rsidR="008F5A8E" w:rsidRPr="006F7701" w:rsidRDefault="008F5A8E" w:rsidP="00404D5A">
      <w:pPr>
        <w:spacing w:after="0" w:line="240" w:lineRule="auto"/>
        <w:ind w:left="4535"/>
        <w:jc w:val="both"/>
        <w:rPr>
          <w:rFonts w:ascii="Times New Roman" w:eastAsia="Times New Roman" w:hAnsi="Times New Roman" w:cs="Times New Roman"/>
          <w:color w:val="000000" w:themeColor="text1"/>
          <w:sz w:val="24"/>
          <w:szCs w:val="24"/>
          <w:lang w:val="lt-LT"/>
        </w:rPr>
      </w:pPr>
    </w:p>
    <w:p w:rsidR="005D3DAF" w:rsidRPr="006F7701" w:rsidRDefault="0087691B" w:rsidP="005D3DAF">
      <w:pPr>
        <w:spacing w:after="0" w:line="240" w:lineRule="auto"/>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Įstaigos vadova</w:t>
      </w:r>
      <w:r w:rsidR="00170777" w:rsidRPr="006F7701">
        <w:rPr>
          <w:rFonts w:ascii="Times New Roman" w:hAnsi="Times New Roman" w:cs="Times New Roman"/>
          <w:color w:val="000000" w:themeColor="text1"/>
          <w:sz w:val="24"/>
          <w:szCs w:val="24"/>
          <w:lang w:val="lt-LT"/>
        </w:rPr>
        <w:t xml:space="preserve">s                                                           </w:t>
      </w:r>
      <w:r w:rsidR="006F7701" w:rsidRPr="006F7701">
        <w:rPr>
          <w:rFonts w:ascii="Times New Roman" w:hAnsi="Times New Roman" w:cs="Times New Roman"/>
          <w:color w:val="000000" w:themeColor="text1"/>
          <w:sz w:val="24"/>
          <w:szCs w:val="24"/>
          <w:lang w:val="lt-LT"/>
        </w:rPr>
        <w:t xml:space="preserve">               </w:t>
      </w:r>
      <w:r w:rsidR="00170777" w:rsidRPr="006F7701">
        <w:rPr>
          <w:rFonts w:ascii="Times New Roman" w:hAnsi="Times New Roman" w:cs="Times New Roman"/>
          <w:color w:val="000000" w:themeColor="text1"/>
          <w:sz w:val="24"/>
          <w:szCs w:val="24"/>
          <w:lang w:val="lt-LT"/>
        </w:rPr>
        <w:t xml:space="preserve"> L.</w:t>
      </w:r>
      <w:r w:rsidR="006F7701" w:rsidRPr="006F7701">
        <w:rPr>
          <w:rFonts w:ascii="Times New Roman" w:hAnsi="Times New Roman" w:cs="Times New Roman"/>
          <w:color w:val="000000" w:themeColor="text1"/>
          <w:sz w:val="24"/>
          <w:szCs w:val="24"/>
          <w:lang w:val="lt-LT"/>
        </w:rPr>
        <w:t xml:space="preserve"> </w:t>
      </w:r>
      <w:r w:rsidR="00170777" w:rsidRPr="006F7701">
        <w:rPr>
          <w:rFonts w:ascii="Times New Roman" w:hAnsi="Times New Roman" w:cs="Times New Roman"/>
          <w:color w:val="000000" w:themeColor="text1"/>
          <w:sz w:val="24"/>
          <w:szCs w:val="24"/>
          <w:lang w:val="lt-LT"/>
        </w:rPr>
        <w:t>e.</w:t>
      </w:r>
      <w:r w:rsidR="006F7701" w:rsidRPr="006F7701">
        <w:rPr>
          <w:rFonts w:ascii="Times New Roman" w:hAnsi="Times New Roman" w:cs="Times New Roman"/>
          <w:color w:val="000000" w:themeColor="text1"/>
          <w:sz w:val="24"/>
          <w:szCs w:val="24"/>
          <w:lang w:val="lt-LT"/>
        </w:rPr>
        <w:t xml:space="preserve"> </w:t>
      </w:r>
      <w:r w:rsidR="00170777" w:rsidRPr="006F7701">
        <w:rPr>
          <w:rFonts w:ascii="Times New Roman" w:hAnsi="Times New Roman" w:cs="Times New Roman"/>
          <w:color w:val="000000" w:themeColor="text1"/>
          <w:sz w:val="24"/>
          <w:szCs w:val="24"/>
          <w:lang w:val="lt-LT"/>
        </w:rPr>
        <w:t xml:space="preserve">p. direktorius Petras </w:t>
      </w:r>
      <w:r w:rsidR="006F7701" w:rsidRPr="006F7701">
        <w:rPr>
          <w:rFonts w:ascii="Times New Roman" w:hAnsi="Times New Roman" w:cs="Times New Roman"/>
          <w:color w:val="000000" w:themeColor="text1"/>
          <w:sz w:val="24"/>
          <w:szCs w:val="24"/>
          <w:lang w:val="lt-LT"/>
        </w:rPr>
        <w:t>Slonksnis</w:t>
      </w:r>
    </w:p>
    <w:p w:rsidR="002A5701" w:rsidRPr="006F7701" w:rsidRDefault="002A5701" w:rsidP="005D3DAF">
      <w:pPr>
        <w:spacing w:after="0" w:line="240" w:lineRule="auto"/>
        <w:rPr>
          <w:rFonts w:ascii="Times New Roman" w:hAnsi="Times New Roman" w:cs="Times New Roman"/>
          <w:color w:val="000000" w:themeColor="text1"/>
          <w:sz w:val="24"/>
          <w:szCs w:val="24"/>
          <w:lang w:val="lt-LT"/>
        </w:rPr>
      </w:pPr>
    </w:p>
    <w:p w:rsidR="0087691B" w:rsidRDefault="0087691B" w:rsidP="005D3DAF">
      <w:pPr>
        <w:spacing w:after="0" w:line="240" w:lineRule="auto"/>
        <w:rPr>
          <w:rFonts w:ascii="Times New Roman" w:hAnsi="Times New Roman" w:cs="Times New Roman"/>
          <w:color w:val="000000" w:themeColor="text1"/>
          <w:sz w:val="24"/>
          <w:szCs w:val="24"/>
          <w:lang w:val="lt-LT"/>
        </w:rPr>
      </w:pPr>
      <w:r w:rsidRPr="006F7701">
        <w:rPr>
          <w:rFonts w:ascii="Times New Roman" w:hAnsi="Times New Roman" w:cs="Times New Roman"/>
          <w:color w:val="000000" w:themeColor="text1"/>
          <w:sz w:val="24"/>
          <w:szCs w:val="24"/>
          <w:lang w:val="lt-LT"/>
        </w:rPr>
        <w:t>Šiaulių apskaitos centro vyr. buhalteri</w:t>
      </w:r>
      <w:r w:rsidR="006F7701" w:rsidRPr="006F7701">
        <w:rPr>
          <w:rFonts w:ascii="Times New Roman" w:hAnsi="Times New Roman" w:cs="Times New Roman"/>
          <w:color w:val="000000" w:themeColor="text1"/>
          <w:sz w:val="24"/>
          <w:szCs w:val="24"/>
          <w:lang w:val="lt-LT"/>
        </w:rPr>
        <w:t>s                                       Stanislava Vaičiulienė</w:t>
      </w: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5D3DAF">
      <w:pPr>
        <w:spacing w:after="0" w:line="240" w:lineRule="auto"/>
        <w:rPr>
          <w:rFonts w:ascii="Times New Roman" w:hAnsi="Times New Roman" w:cs="Times New Roman"/>
          <w:color w:val="000000" w:themeColor="text1"/>
          <w:sz w:val="24"/>
          <w:szCs w:val="24"/>
          <w:lang w:val="lt-LT"/>
        </w:rPr>
      </w:pPr>
    </w:p>
    <w:p w:rsidR="007B5F02" w:rsidRDefault="007B5F02" w:rsidP="007B5F02">
      <w:pPr>
        <w:rPr>
          <w:rFonts w:ascii="Times New Roman" w:eastAsia="Times New Roman" w:hAnsi="Times New Roman" w:cs="Times New Roman"/>
          <w:sz w:val="24"/>
          <w:szCs w:val="24"/>
          <w:lang w:val="lt-LT"/>
        </w:rPr>
      </w:pPr>
      <w:r w:rsidRPr="00E073E8">
        <w:rPr>
          <w:rFonts w:ascii="Times New Roman" w:eastAsia="Times New Roman" w:hAnsi="Times New Roman" w:cs="Times New Roman"/>
          <w:sz w:val="24"/>
          <w:szCs w:val="24"/>
          <w:lang w:val="lt-LT"/>
        </w:rPr>
        <w:t>Laimutė Jokubaitienė</w:t>
      </w:r>
      <w:r>
        <w:rPr>
          <w:rFonts w:ascii="Times New Roman" w:eastAsia="Times New Roman" w:hAnsi="Times New Roman" w:cs="Times New Roman"/>
          <w:sz w:val="24"/>
          <w:szCs w:val="24"/>
          <w:lang w:val="lt-LT"/>
        </w:rPr>
        <w:t xml:space="preserve">, </w:t>
      </w:r>
      <w:hyperlink r:id="rId8" w:history="1">
        <w:r w:rsidRPr="008D74EC">
          <w:rPr>
            <w:rStyle w:val="Hipersaitas"/>
            <w:rFonts w:ascii="Times New Roman" w:hAnsi="Times New Roman" w:cs="Times New Roman"/>
            <w:sz w:val="24"/>
            <w:szCs w:val="24"/>
            <w:lang w:val="lt-LT"/>
          </w:rPr>
          <w:t>laimute.jokubaitiene@sac.lt</w:t>
        </w:r>
      </w:hyperlink>
      <w:r>
        <w:rPr>
          <w:rFonts w:ascii="Times New Roman" w:eastAsia="Times New Roman" w:hAnsi="Times New Roman" w:cs="Times New Roman"/>
          <w:sz w:val="24"/>
          <w:szCs w:val="24"/>
          <w:lang w:val="lt-LT"/>
        </w:rPr>
        <w:t>, +370</w:t>
      </w:r>
      <w:r w:rsidRPr="00E073E8">
        <w:rPr>
          <w:rFonts w:ascii="Times New Roman" w:eastAsia="Times New Roman" w:hAnsi="Times New Roman" w:cs="Times New Roman"/>
          <w:sz w:val="24"/>
          <w:szCs w:val="24"/>
          <w:lang w:val="lt-LT"/>
        </w:rPr>
        <w:t>65913332</w:t>
      </w:r>
    </w:p>
    <w:p w:rsidR="007B5F02" w:rsidRPr="006F7701" w:rsidRDefault="007B5F02" w:rsidP="005D3DAF">
      <w:pPr>
        <w:spacing w:after="0" w:line="240" w:lineRule="auto"/>
        <w:rPr>
          <w:rFonts w:ascii="Times New Roman" w:hAnsi="Times New Roman" w:cs="Times New Roman"/>
          <w:color w:val="000000" w:themeColor="text1"/>
          <w:sz w:val="24"/>
          <w:szCs w:val="24"/>
          <w:lang w:val="lt-LT"/>
        </w:rPr>
      </w:pPr>
    </w:p>
    <w:sectPr w:rsidR="007B5F02" w:rsidRPr="006F7701" w:rsidSect="009863A9">
      <w:footerReference w:type="default" r:id="rId9"/>
      <w:pgSz w:w="12240" w:h="15840"/>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D7E" w:rsidRDefault="00936D7E" w:rsidP="0087691B">
      <w:pPr>
        <w:spacing w:after="0" w:line="240" w:lineRule="auto"/>
      </w:pPr>
      <w:r>
        <w:separator/>
      </w:r>
    </w:p>
  </w:endnote>
  <w:endnote w:type="continuationSeparator" w:id="0">
    <w:p w:rsidR="00936D7E" w:rsidRDefault="00936D7E" w:rsidP="008769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4103271"/>
      <w:docPartObj>
        <w:docPartGallery w:val="Page Numbers (Bottom of Page)"/>
        <w:docPartUnique/>
      </w:docPartObj>
    </w:sdtPr>
    <w:sdtEndPr>
      <w:rPr>
        <w:noProof/>
      </w:rPr>
    </w:sdtEndPr>
    <w:sdtContent>
      <w:p w:rsidR="0072040F" w:rsidRDefault="007B0DF3">
        <w:pPr>
          <w:pStyle w:val="Porat"/>
          <w:jc w:val="right"/>
        </w:pPr>
        <w:r>
          <w:fldChar w:fldCharType="begin"/>
        </w:r>
        <w:r w:rsidR="0072040F">
          <w:instrText xml:space="preserve"> PAGE   \* MERGEFORMAT </w:instrText>
        </w:r>
        <w:r>
          <w:fldChar w:fldCharType="separate"/>
        </w:r>
        <w:r w:rsidR="000717FA">
          <w:rPr>
            <w:noProof/>
          </w:rPr>
          <w:t>15</w:t>
        </w:r>
        <w:r>
          <w:rPr>
            <w:noProof/>
          </w:rPr>
          <w:fldChar w:fldCharType="end"/>
        </w:r>
      </w:p>
    </w:sdtContent>
  </w:sdt>
  <w:p w:rsidR="0072040F" w:rsidRDefault="0072040F">
    <w:pPr>
      <w:pStyle w:val="Por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D7E" w:rsidRDefault="00936D7E" w:rsidP="0087691B">
      <w:pPr>
        <w:spacing w:after="0" w:line="240" w:lineRule="auto"/>
      </w:pPr>
      <w:r>
        <w:separator/>
      </w:r>
    </w:p>
  </w:footnote>
  <w:footnote w:type="continuationSeparator" w:id="0">
    <w:p w:rsidR="00936D7E" w:rsidRDefault="00936D7E" w:rsidP="008769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
  </w:num>
  <w:num w:numId="3">
    <w:abstractNumId w:val="0"/>
  </w:num>
  <w:num w:numId="4">
    <w:abstractNumId w:val="1"/>
  </w:num>
  <w:num w:numId="5">
    <w:abstractNumId w:val="2"/>
  </w:num>
  <w:num w:numId="6">
    <w:abstractNumId w:val="3"/>
  </w:num>
  <w:num w:numId="7">
    <w:abstractNumId w:val="4"/>
  </w:num>
  <w:num w:numId="8">
    <w:abstractNumId w:val="7"/>
  </w:num>
  <w:num w:numId="9">
    <w:abstractNumId w:val="8"/>
  </w:num>
  <w:num w:numId="10">
    <w:abstractNumId w:val="5"/>
  </w:num>
  <w:num w:numId="11">
    <w:abstractNumId w:val="10"/>
  </w:num>
  <w:num w:numId="12">
    <w:abstractNumId w:val="13"/>
  </w:num>
  <w:num w:numId="13">
    <w:abstractNumId w:val="14"/>
  </w:num>
  <w:num w:numId="14">
    <w:abstractNumId w:val="16"/>
  </w:num>
  <w:num w:numId="15">
    <w:abstractNumId w:val="15"/>
  </w:num>
  <w:num w:numId="16">
    <w:abstractNumId w:val="9"/>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396"/>
  <w:characterSpacingControl w:val="doNotCompress"/>
  <w:footnotePr>
    <w:footnote w:id="-1"/>
    <w:footnote w:id="0"/>
  </w:footnotePr>
  <w:endnotePr>
    <w:endnote w:id="-1"/>
    <w:endnote w:id="0"/>
  </w:endnotePr>
  <w:compat/>
  <w:rsids>
    <w:rsidRoot w:val="005D1174"/>
    <w:rsid w:val="00056078"/>
    <w:rsid w:val="000717FA"/>
    <w:rsid w:val="000C516E"/>
    <w:rsid w:val="00170777"/>
    <w:rsid w:val="0019395B"/>
    <w:rsid w:val="001B4328"/>
    <w:rsid w:val="001E2F9D"/>
    <w:rsid w:val="00205DE9"/>
    <w:rsid w:val="002112D2"/>
    <w:rsid w:val="00243338"/>
    <w:rsid w:val="00254997"/>
    <w:rsid w:val="00290E19"/>
    <w:rsid w:val="002A5701"/>
    <w:rsid w:val="002C0883"/>
    <w:rsid w:val="002C73A6"/>
    <w:rsid w:val="002D3E2A"/>
    <w:rsid w:val="002E1FA3"/>
    <w:rsid w:val="003301C1"/>
    <w:rsid w:val="003333C7"/>
    <w:rsid w:val="0035505B"/>
    <w:rsid w:val="003D3073"/>
    <w:rsid w:val="003E7C17"/>
    <w:rsid w:val="003F35B8"/>
    <w:rsid w:val="003F400B"/>
    <w:rsid w:val="00400C75"/>
    <w:rsid w:val="00402D45"/>
    <w:rsid w:val="00404D5A"/>
    <w:rsid w:val="00407DD2"/>
    <w:rsid w:val="00436852"/>
    <w:rsid w:val="00442B22"/>
    <w:rsid w:val="004464B6"/>
    <w:rsid w:val="00460421"/>
    <w:rsid w:val="004814DE"/>
    <w:rsid w:val="00487525"/>
    <w:rsid w:val="004A7DB7"/>
    <w:rsid w:val="004C3B28"/>
    <w:rsid w:val="00501DF1"/>
    <w:rsid w:val="005038A8"/>
    <w:rsid w:val="00513BC6"/>
    <w:rsid w:val="00517325"/>
    <w:rsid w:val="005509E3"/>
    <w:rsid w:val="00562E3C"/>
    <w:rsid w:val="00563D5D"/>
    <w:rsid w:val="00575E4E"/>
    <w:rsid w:val="00595BC5"/>
    <w:rsid w:val="005A210B"/>
    <w:rsid w:val="005D1174"/>
    <w:rsid w:val="005D3DAF"/>
    <w:rsid w:val="005E181E"/>
    <w:rsid w:val="00615CB3"/>
    <w:rsid w:val="006817C9"/>
    <w:rsid w:val="006B62F9"/>
    <w:rsid w:val="006B7F4C"/>
    <w:rsid w:val="006F34B6"/>
    <w:rsid w:val="006F7701"/>
    <w:rsid w:val="00711705"/>
    <w:rsid w:val="0072040F"/>
    <w:rsid w:val="00767BDB"/>
    <w:rsid w:val="00790ED6"/>
    <w:rsid w:val="00794445"/>
    <w:rsid w:val="007B0DF3"/>
    <w:rsid w:val="007B5F02"/>
    <w:rsid w:val="007C244B"/>
    <w:rsid w:val="007C3717"/>
    <w:rsid w:val="007C5133"/>
    <w:rsid w:val="007E622F"/>
    <w:rsid w:val="0080474C"/>
    <w:rsid w:val="0081124E"/>
    <w:rsid w:val="008414E4"/>
    <w:rsid w:val="00851C6C"/>
    <w:rsid w:val="00872A75"/>
    <w:rsid w:val="0087691B"/>
    <w:rsid w:val="008878EC"/>
    <w:rsid w:val="008A41FA"/>
    <w:rsid w:val="008A6510"/>
    <w:rsid w:val="008B2D33"/>
    <w:rsid w:val="008F5A8E"/>
    <w:rsid w:val="008F775A"/>
    <w:rsid w:val="00905BE9"/>
    <w:rsid w:val="009240AA"/>
    <w:rsid w:val="00924C1B"/>
    <w:rsid w:val="009366DE"/>
    <w:rsid w:val="00936D7E"/>
    <w:rsid w:val="009863A9"/>
    <w:rsid w:val="00992660"/>
    <w:rsid w:val="009D0813"/>
    <w:rsid w:val="00A05157"/>
    <w:rsid w:val="00A06519"/>
    <w:rsid w:val="00A303B7"/>
    <w:rsid w:val="00A40DED"/>
    <w:rsid w:val="00A466C7"/>
    <w:rsid w:val="00A904DC"/>
    <w:rsid w:val="00AA7F94"/>
    <w:rsid w:val="00AD2B32"/>
    <w:rsid w:val="00AD59C5"/>
    <w:rsid w:val="00B12A5D"/>
    <w:rsid w:val="00B14123"/>
    <w:rsid w:val="00B1604D"/>
    <w:rsid w:val="00B3528E"/>
    <w:rsid w:val="00B35483"/>
    <w:rsid w:val="00B4395C"/>
    <w:rsid w:val="00B72B6F"/>
    <w:rsid w:val="00B86F12"/>
    <w:rsid w:val="00B872E1"/>
    <w:rsid w:val="00BB18FE"/>
    <w:rsid w:val="00BD1C8B"/>
    <w:rsid w:val="00BD5B70"/>
    <w:rsid w:val="00BF5AC2"/>
    <w:rsid w:val="00C0703D"/>
    <w:rsid w:val="00C259C7"/>
    <w:rsid w:val="00C4168E"/>
    <w:rsid w:val="00C52BC4"/>
    <w:rsid w:val="00C67E6C"/>
    <w:rsid w:val="00C73B47"/>
    <w:rsid w:val="00C91F92"/>
    <w:rsid w:val="00CA04C1"/>
    <w:rsid w:val="00CA54C0"/>
    <w:rsid w:val="00D35E60"/>
    <w:rsid w:val="00D50C43"/>
    <w:rsid w:val="00D54D70"/>
    <w:rsid w:val="00DA13C5"/>
    <w:rsid w:val="00DF3397"/>
    <w:rsid w:val="00E45CD7"/>
    <w:rsid w:val="00E5415D"/>
    <w:rsid w:val="00E64BBE"/>
    <w:rsid w:val="00E71456"/>
    <w:rsid w:val="00E77CAD"/>
    <w:rsid w:val="00EA20CB"/>
    <w:rsid w:val="00EB29C4"/>
    <w:rsid w:val="00EE3B8D"/>
    <w:rsid w:val="00EF6110"/>
    <w:rsid w:val="00F004C8"/>
    <w:rsid w:val="00F0276D"/>
    <w:rsid w:val="00F37B96"/>
    <w:rsid w:val="00F67582"/>
    <w:rsid w:val="00F76E32"/>
    <w:rsid w:val="00F819B2"/>
    <w:rsid w:val="00F92275"/>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7B0DF3"/>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r="http://schemas.openxmlformats.org/officeDocument/2006/relationships" xmlns:w="http://schemas.openxmlformats.org/wordprocessingml/2006/main">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14964004">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182357017">
      <w:bodyDiv w:val="1"/>
      <w:marLeft w:val="0"/>
      <w:marRight w:val="0"/>
      <w:marTop w:val="0"/>
      <w:marBottom w:val="0"/>
      <w:divBdr>
        <w:top w:val="none" w:sz="0" w:space="0" w:color="auto"/>
        <w:left w:val="none" w:sz="0" w:space="0" w:color="auto"/>
        <w:bottom w:val="none" w:sz="0" w:space="0" w:color="auto"/>
        <w:right w:val="none" w:sz="0" w:space="0" w:color="auto"/>
      </w:divBdr>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26317913">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imute.jokubaitiene@sac.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D4893-1025-4D5F-A878-BD0B07354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22964</Words>
  <Characters>13090</Characters>
  <Application>Microsoft Office Word</Application>
  <DocSecurity>0</DocSecurity>
  <Lines>109</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Paškauskienė</dc:creator>
  <cp:lastModifiedBy>SMM4</cp:lastModifiedBy>
  <cp:revision>2</cp:revision>
  <dcterms:created xsi:type="dcterms:W3CDTF">2024-03-04T17:09:00Z</dcterms:created>
  <dcterms:modified xsi:type="dcterms:W3CDTF">2024-03-04T17:09:00Z</dcterms:modified>
</cp:coreProperties>
</file>