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F5F9A6A" w:rsidR="00482DEC" w:rsidRPr="000803E0" w:rsidRDefault="000803E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MENŲ MOKYKLA</w:t>
      </w:r>
    </w:p>
    <w:p w14:paraId="3C6E57BF" w14:textId="5694AA6F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E960F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E960F4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0B11F80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522FB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22FBA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0C7FEFB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2A4805" w:rsidRPr="000803E0">
        <w:rPr>
          <w:rFonts w:ascii="Times New Roman" w:hAnsi="Times New Roman" w:cs="Times New Roman"/>
          <w:sz w:val="24"/>
          <w:szCs w:val="24"/>
          <w:lang w:val="lt-LT"/>
        </w:rPr>
        <w:t>Šiaulių apskaitos centras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menų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586689D9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190530992</w:t>
      </w:r>
    </w:p>
    <w:p w14:paraId="2EC96B06" w14:textId="7F6334FE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BD3D2C" w:rsidRP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Šiauliai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, </w:t>
      </w:r>
      <w:proofErr w:type="spellStart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>Aušros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al. 52</w:t>
      </w:r>
    </w:p>
    <w:p w14:paraId="025860D3" w14:textId="7F936801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7B962839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 w:rsid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;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4E22">
        <w:rPr>
          <w:rFonts w:ascii="Times New Roman" w:hAnsi="Times New Roman" w:cs="Times New Roman"/>
          <w:sz w:val="24"/>
          <w:szCs w:val="24"/>
          <w:lang w:val="lt-LT"/>
        </w:rPr>
        <w:t>k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ultūrinis</w:t>
      </w:r>
      <w:proofErr w:type="spellEnd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švietimas</w:t>
      </w:r>
      <w:proofErr w:type="spellEnd"/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04244B9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1C96F4F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E960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2678E43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E960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7A85A669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F1460F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 xml:space="preserve">Valerijus </w:t>
      </w:r>
      <w:proofErr w:type="spellStart"/>
      <w:r w:rsidR="00E960F4">
        <w:rPr>
          <w:rFonts w:ascii="Times New Roman" w:hAnsi="Times New Roman" w:cs="Times New Roman"/>
          <w:sz w:val="24"/>
          <w:szCs w:val="24"/>
          <w:lang w:val="lt-LT"/>
        </w:rPr>
        <w:t>Simulik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bookmarkStart w:id="4" w:name="_GoBack"/>
      <w:bookmarkEnd w:id="4"/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CE7E9" w14:textId="77777777" w:rsidR="00B87870" w:rsidRDefault="00B87870" w:rsidP="0087691B">
      <w:pPr>
        <w:spacing w:after="0" w:line="240" w:lineRule="auto"/>
      </w:pPr>
      <w:r>
        <w:separator/>
      </w:r>
    </w:p>
  </w:endnote>
  <w:endnote w:type="continuationSeparator" w:id="0">
    <w:p w14:paraId="20296466" w14:textId="77777777" w:rsidR="00B87870" w:rsidRDefault="00B87870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7F8D8" w14:textId="77777777" w:rsidR="00B87870" w:rsidRDefault="00B87870" w:rsidP="0087691B">
      <w:pPr>
        <w:spacing w:after="0" w:line="240" w:lineRule="auto"/>
      </w:pPr>
      <w:r>
        <w:separator/>
      </w:r>
    </w:p>
  </w:footnote>
  <w:footnote w:type="continuationSeparator" w:id="0">
    <w:p w14:paraId="300B9F6E" w14:textId="77777777" w:rsidR="00B87870" w:rsidRDefault="00B87870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03E0"/>
    <w:rsid w:val="000C4045"/>
    <w:rsid w:val="00176097"/>
    <w:rsid w:val="0019395B"/>
    <w:rsid w:val="002042E7"/>
    <w:rsid w:val="002112D2"/>
    <w:rsid w:val="002A4805"/>
    <w:rsid w:val="003333C7"/>
    <w:rsid w:val="004464B6"/>
    <w:rsid w:val="004814DE"/>
    <w:rsid w:val="00482DEC"/>
    <w:rsid w:val="00517325"/>
    <w:rsid w:val="00522FBA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C639B"/>
    <w:rsid w:val="00A05157"/>
    <w:rsid w:val="00A303B7"/>
    <w:rsid w:val="00A547E9"/>
    <w:rsid w:val="00A84E22"/>
    <w:rsid w:val="00AA7F94"/>
    <w:rsid w:val="00AB6412"/>
    <w:rsid w:val="00B121E0"/>
    <w:rsid w:val="00B1604D"/>
    <w:rsid w:val="00B4395C"/>
    <w:rsid w:val="00B87870"/>
    <w:rsid w:val="00BD3D2C"/>
    <w:rsid w:val="00BF5AC2"/>
    <w:rsid w:val="00C0703D"/>
    <w:rsid w:val="00C91F92"/>
    <w:rsid w:val="00CF3748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960F4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2955</Words>
  <Characters>1685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2024-05-09T13:00:00Z</dcterms:modified>
  <cp:revision>9</cp:revision>
</cp:coreProperties>
</file>