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C1B6" w14:textId="6F5F9A6A" w:rsidR="00482DEC" w:rsidRPr="000803E0" w:rsidRDefault="000803E0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0803E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AFAFA"/>
        </w:rPr>
        <w:t>ŠIAULIŲ MENŲ MOKYKLA</w:t>
      </w:r>
    </w:p>
    <w:p w14:paraId="3C6E57BF" w14:textId="42D5E2DF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E960F4">
        <w:rPr>
          <w:rFonts w:ascii="Times New Roman" w:hAnsi="Times New Roman" w:cs="Times New Roman"/>
          <w:b/>
          <w:bCs/>
          <w:sz w:val="24"/>
          <w:szCs w:val="24"/>
          <w:lang w:val="lt-LT"/>
        </w:rPr>
        <w:t>4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FC7CD5">
        <w:rPr>
          <w:rFonts w:ascii="Times New Roman" w:hAnsi="Times New Roman" w:cs="Times New Roman"/>
          <w:b/>
          <w:bCs/>
          <w:sz w:val="24"/>
          <w:szCs w:val="24"/>
          <w:lang w:val="lt-LT"/>
        </w:rPr>
        <w:t>6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665ADD36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3C105D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E960F4" w:rsidRPr="003C105D"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3C105D">
        <w:rPr>
          <w:rFonts w:ascii="Times New Roman" w:hAnsi="Times New Roman" w:cs="Times New Roman"/>
          <w:sz w:val="24"/>
          <w:szCs w:val="24"/>
          <w:lang w:val="lt-LT"/>
        </w:rPr>
        <w:t xml:space="preserve"> m.</w:t>
      </w:r>
      <w:r w:rsidR="00522FBA" w:rsidRPr="003C105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C105D" w:rsidRPr="003C105D">
        <w:rPr>
          <w:rFonts w:ascii="Times New Roman" w:hAnsi="Times New Roman" w:cs="Times New Roman"/>
          <w:sz w:val="24"/>
          <w:szCs w:val="24"/>
          <w:lang w:val="lt-LT"/>
        </w:rPr>
        <w:t>liepos</w:t>
      </w:r>
      <w:r w:rsidR="000803E0" w:rsidRPr="003C105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C105D" w:rsidRPr="003C105D">
        <w:rPr>
          <w:rFonts w:ascii="Times New Roman" w:hAnsi="Times New Roman" w:cs="Times New Roman"/>
          <w:sz w:val="24"/>
          <w:szCs w:val="24"/>
          <w:lang w:val="lt-LT"/>
        </w:rPr>
        <w:t>22</w:t>
      </w:r>
      <w:r w:rsidR="000803E0" w:rsidRPr="003C105D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  <w:bookmarkStart w:id="0" w:name="_GoBack"/>
      <w:bookmarkEnd w:id="0"/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10C7FEFB" w:rsidR="00DF3397" w:rsidRPr="000803E0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803E0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0803E0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2A4805" w:rsidRPr="000803E0">
        <w:rPr>
          <w:rFonts w:ascii="Times New Roman" w:hAnsi="Times New Roman" w:cs="Times New Roman"/>
          <w:sz w:val="24"/>
          <w:szCs w:val="24"/>
          <w:lang w:val="lt-LT"/>
        </w:rPr>
        <w:t>Šiaulių apskaitos centras</w:t>
      </w:r>
      <w:r w:rsidR="000803E0" w:rsidRPr="000803E0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Šiaulių </w:t>
      </w:r>
      <w:proofErr w:type="spellStart"/>
      <w:r w:rsidR="000803E0" w:rsidRPr="000803E0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menų</w:t>
      </w:r>
      <w:proofErr w:type="spellEnd"/>
      <w:r w:rsidR="000803E0" w:rsidRPr="000803E0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</w:t>
      </w:r>
      <w:proofErr w:type="spellStart"/>
      <w:r w:rsidR="000803E0" w:rsidRPr="000803E0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mokykla</w:t>
      </w:r>
      <w:proofErr w:type="spellEnd"/>
    </w:p>
    <w:p w14:paraId="1F4B8AE8" w14:textId="586689D9" w:rsidR="00DF3397" w:rsidRPr="000803E0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803E0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0803E0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0803E0" w:rsidRPr="000803E0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190530992</w:t>
      </w:r>
    </w:p>
    <w:p w14:paraId="2EC96B06" w14:textId="7F6334FE" w:rsidR="00DF3397" w:rsidRPr="006D77CF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highlight w:val="yellow"/>
          <w:lang w:val="lt-LT"/>
        </w:rPr>
      </w:pPr>
      <w:r w:rsidRPr="00A84E22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A84E22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proofErr w:type="spellStart"/>
      <w:r w:rsidR="00BD3D2C" w:rsidRPr="00A84E22">
        <w:rPr>
          <w:rFonts w:ascii="Arial" w:hAnsi="Arial" w:cs="Arial"/>
          <w:color w:val="000000"/>
          <w:sz w:val="21"/>
          <w:szCs w:val="21"/>
          <w:shd w:val="clear" w:color="auto" w:fill="FAFAFA"/>
        </w:rPr>
        <w:t>Šiauliai</w:t>
      </w:r>
      <w:proofErr w:type="spellEnd"/>
      <w:r w:rsidR="00BD3D2C">
        <w:rPr>
          <w:rFonts w:ascii="Arial" w:hAnsi="Arial" w:cs="Arial"/>
          <w:color w:val="000000"/>
          <w:sz w:val="21"/>
          <w:szCs w:val="21"/>
          <w:shd w:val="clear" w:color="auto" w:fill="FAFAFA"/>
        </w:rPr>
        <w:t xml:space="preserve">, </w:t>
      </w:r>
      <w:proofErr w:type="spellStart"/>
      <w:r w:rsidR="00BD3D2C">
        <w:rPr>
          <w:rFonts w:ascii="Arial" w:hAnsi="Arial" w:cs="Arial"/>
          <w:color w:val="000000"/>
          <w:sz w:val="21"/>
          <w:szCs w:val="21"/>
          <w:shd w:val="clear" w:color="auto" w:fill="FAFAFA"/>
        </w:rPr>
        <w:t>Aušros</w:t>
      </w:r>
      <w:proofErr w:type="spellEnd"/>
      <w:r w:rsidR="00BD3D2C">
        <w:rPr>
          <w:rFonts w:ascii="Arial" w:hAnsi="Arial" w:cs="Arial"/>
          <w:color w:val="000000"/>
          <w:sz w:val="21"/>
          <w:szCs w:val="21"/>
          <w:shd w:val="clear" w:color="auto" w:fill="FAFAFA"/>
        </w:rPr>
        <w:t xml:space="preserve"> al. 52</w:t>
      </w:r>
    </w:p>
    <w:p w14:paraId="025860D3" w14:textId="7F936801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84E22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 w:rsidRPr="00A84E22"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A84E22" w:rsidRPr="00A84E22">
        <w:rPr>
          <w:rFonts w:ascii="Times New Roman" w:hAnsi="Times New Roman" w:cs="Times New Roman"/>
          <w:sz w:val="24"/>
          <w:szCs w:val="24"/>
          <w:lang w:val="lt-LT"/>
        </w:rPr>
        <w:t>1994</w:t>
      </w:r>
      <w:r w:rsidRPr="00A84E22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A84E22" w:rsidRPr="00A84E22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2A4805" w:rsidRPr="00A84E22">
        <w:rPr>
          <w:rFonts w:ascii="Times New Roman" w:hAnsi="Times New Roman" w:cs="Times New Roman"/>
          <w:sz w:val="24"/>
          <w:szCs w:val="24"/>
          <w:lang w:val="lt-LT"/>
        </w:rPr>
        <w:t xml:space="preserve"> 1</w:t>
      </w:r>
      <w:r w:rsidR="00A84E22" w:rsidRPr="00A84E22">
        <w:rPr>
          <w:rFonts w:ascii="Times New Roman" w:hAnsi="Times New Roman" w:cs="Times New Roman"/>
          <w:sz w:val="24"/>
          <w:szCs w:val="24"/>
          <w:lang w:val="lt-LT"/>
        </w:rPr>
        <w:t>2</w:t>
      </w:r>
      <w:r w:rsidR="002A4805" w:rsidRPr="00A84E2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A84E22">
        <w:rPr>
          <w:rFonts w:ascii="Times New Roman" w:hAnsi="Times New Roman" w:cs="Times New Roman"/>
          <w:sz w:val="24"/>
          <w:szCs w:val="24"/>
          <w:lang w:val="lt-LT"/>
        </w:rPr>
        <w:t>d.,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apie įstaigą kaupiami Juridinių asmenų registre.</w:t>
      </w:r>
    </w:p>
    <w:p w14:paraId="71CC03E9" w14:textId="7B962839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 w:rsidR="00A84E22">
        <w:rPr>
          <w:rFonts w:ascii="Times New Roman" w:hAnsi="Times New Roman" w:cs="Times New Roman"/>
          <w:i/>
          <w:iCs/>
          <w:sz w:val="24"/>
          <w:szCs w:val="24"/>
          <w:lang w:val="lt-LT"/>
        </w:rPr>
        <w:t>;</w:t>
      </w:r>
      <w:r w:rsidR="00A303B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84E22">
        <w:rPr>
          <w:rFonts w:ascii="Times New Roman" w:hAnsi="Times New Roman" w:cs="Times New Roman"/>
          <w:sz w:val="24"/>
          <w:szCs w:val="24"/>
          <w:lang w:val="lt-LT"/>
        </w:rPr>
        <w:t>k</w:t>
      </w:r>
      <w:proofErr w:type="spellStart"/>
      <w:r w:rsidR="00A84E22">
        <w:rPr>
          <w:rFonts w:ascii="Arial" w:hAnsi="Arial" w:cs="Arial"/>
          <w:color w:val="000000"/>
          <w:sz w:val="21"/>
          <w:szCs w:val="21"/>
          <w:shd w:val="clear" w:color="auto" w:fill="FAFAFA"/>
        </w:rPr>
        <w:t>ultūrinis</w:t>
      </w:r>
      <w:proofErr w:type="spellEnd"/>
      <w:r w:rsidR="00A84E22">
        <w:rPr>
          <w:rFonts w:ascii="Arial" w:hAnsi="Arial" w:cs="Arial"/>
          <w:color w:val="000000"/>
          <w:sz w:val="21"/>
          <w:szCs w:val="21"/>
          <w:shd w:val="clear" w:color="auto" w:fill="FAFAFA"/>
        </w:rPr>
        <w:t xml:space="preserve"> </w:t>
      </w:r>
      <w:proofErr w:type="spellStart"/>
      <w:r w:rsidR="00A84E22">
        <w:rPr>
          <w:rFonts w:ascii="Arial" w:hAnsi="Arial" w:cs="Arial"/>
          <w:color w:val="000000"/>
          <w:sz w:val="21"/>
          <w:szCs w:val="21"/>
          <w:shd w:val="clear" w:color="auto" w:fill="FAFAFA"/>
        </w:rPr>
        <w:t>švietimas</w:t>
      </w:r>
      <w:proofErr w:type="spellEnd"/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5A695105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E960F4"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FC7CD5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1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1C96F4FD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E960F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72678E43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E960F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2" w:name="_Ref184793131"/>
    </w:p>
    <w:p w14:paraId="163AE4F4" w14:textId="6B1B462A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7A85A669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3" w:name="part_d7f38903722240359e4c9f01a7b6a149"/>
      <w:bookmarkEnd w:id="3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4" w:name="_Ref166049503"/>
      <w:bookmarkEnd w:id="4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D48AF6" w14:textId="77777777" w:rsidR="00AB6412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4AFCA457" w14:textId="77777777" w:rsidR="00AB6412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7CE3D202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0F1460F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E960F4">
        <w:rPr>
          <w:rFonts w:ascii="Times New Roman" w:hAnsi="Times New Roman" w:cs="Times New Roman"/>
          <w:sz w:val="24"/>
          <w:szCs w:val="24"/>
          <w:lang w:val="lt-LT"/>
        </w:rPr>
        <w:t xml:space="preserve">Valerijus </w:t>
      </w:r>
      <w:proofErr w:type="spellStart"/>
      <w:r w:rsidR="00E960F4">
        <w:rPr>
          <w:rFonts w:ascii="Times New Roman" w:hAnsi="Times New Roman" w:cs="Times New Roman"/>
          <w:sz w:val="24"/>
          <w:szCs w:val="24"/>
          <w:lang w:val="lt-LT"/>
        </w:rPr>
        <w:t>Simulik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162BC44C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D77CF">
        <w:rPr>
          <w:rFonts w:ascii="Times New Roman" w:hAnsi="Times New Roman" w:cs="Times New Roman"/>
          <w:sz w:val="24"/>
          <w:szCs w:val="24"/>
          <w:lang w:val="lt-LT"/>
        </w:rPr>
        <w:t xml:space="preserve">Stanislava </w:t>
      </w:r>
      <w:proofErr w:type="spellStart"/>
      <w:r w:rsidR="006D77CF">
        <w:rPr>
          <w:rFonts w:ascii="Times New Roman" w:hAnsi="Times New Roman" w:cs="Times New Roman"/>
          <w:sz w:val="24"/>
          <w:szCs w:val="24"/>
          <w:lang w:val="lt-LT"/>
        </w:rPr>
        <w:t>Vaičiulienė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19262" w14:textId="77777777" w:rsidR="00987EDE" w:rsidRDefault="00987EDE" w:rsidP="0087691B">
      <w:pPr>
        <w:spacing w:after="0" w:line="240" w:lineRule="auto"/>
      </w:pPr>
      <w:r>
        <w:separator/>
      </w:r>
    </w:p>
  </w:endnote>
  <w:endnote w:type="continuationSeparator" w:id="0">
    <w:p w14:paraId="7524AA31" w14:textId="77777777" w:rsidR="00987EDE" w:rsidRDefault="00987EDE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A396E6" w14:textId="77777777" w:rsidR="00987EDE" w:rsidRDefault="00987EDE" w:rsidP="0087691B">
      <w:pPr>
        <w:spacing w:after="0" w:line="240" w:lineRule="auto"/>
      </w:pPr>
      <w:r>
        <w:separator/>
      </w:r>
    </w:p>
  </w:footnote>
  <w:footnote w:type="continuationSeparator" w:id="0">
    <w:p w14:paraId="376411A3" w14:textId="77777777" w:rsidR="00987EDE" w:rsidRDefault="00987EDE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033AA0"/>
    <w:rsid w:val="000803E0"/>
    <w:rsid w:val="000C4045"/>
    <w:rsid w:val="00176097"/>
    <w:rsid w:val="0019395B"/>
    <w:rsid w:val="002042E7"/>
    <w:rsid w:val="002112D2"/>
    <w:rsid w:val="002A4805"/>
    <w:rsid w:val="003333C7"/>
    <w:rsid w:val="003C105D"/>
    <w:rsid w:val="004464B6"/>
    <w:rsid w:val="004814DE"/>
    <w:rsid w:val="00482DEC"/>
    <w:rsid w:val="00517325"/>
    <w:rsid w:val="00522FBA"/>
    <w:rsid w:val="005512A2"/>
    <w:rsid w:val="00595BC5"/>
    <w:rsid w:val="005D1174"/>
    <w:rsid w:val="005D3DAF"/>
    <w:rsid w:val="005E181E"/>
    <w:rsid w:val="00603997"/>
    <w:rsid w:val="006817C9"/>
    <w:rsid w:val="006C6DB3"/>
    <w:rsid w:val="006D77CF"/>
    <w:rsid w:val="006F34B6"/>
    <w:rsid w:val="0087691B"/>
    <w:rsid w:val="008A6510"/>
    <w:rsid w:val="008F6B13"/>
    <w:rsid w:val="00987EDE"/>
    <w:rsid w:val="00991D95"/>
    <w:rsid w:val="009C639B"/>
    <w:rsid w:val="00A05157"/>
    <w:rsid w:val="00A303B7"/>
    <w:rsid w:val="00A547E9"/>
    <w:rsid w:val="00A84E22"/>
    <w:rsid w:val="00AA7F94"/>
    <w:rsid w:val="00AB6412"/>
    <w:rsid w:val="00B121E0"/>
    <w:rsid w:val="00B1604D"/>
    <w:rsid w:val="00B4395C"/>
    <w:rsid w:val="00B87870"/>
    <w:rsid w:val="00BD3D2C"/>
    <w:rsid w:val="00BF5AC2"/>
    <w:rsid w:val="00C0703D"/>
    <w:rsid w:val="00C91F92"/>
    <w:rsid w:val="00CF3748"/>
    <w:rsid w:val="00D21395"/>
    <w:rsid w:val="00D35E60"/>
    <w:rsid w:val="00D96AD0"/>
    <w:rsid w:val="00DA13C5"/>
    <w:rsid w:val="00DF3397"/>
    <w:rsid w:val="00E25722"/>
    <w:rsid w:val="00E45CD7"/>
    <w:rsid w:val="00E64BBE"/>
    <w:rsid w:val="00E71456"/>
    <w:rsid w:val="00E960F4"/>
    <w:rsid w:val="00EE3B8D"/>
    <w:rsid w:val="00EF58B4"/>
    <w:rsid w:val="00F67582"/>
    <w:rsid w:val="00FA3398"/>
    <w:rsid w:val="00FC7CD5"/>
    <w:rsid w:val="00F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2955</Words>
  <Characters>1685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2023-04-25T07:34:00Z</dcterms:created>
  <dc:creator>Renata Paškauskienė</dc:creator>
  <cp:lastModifiedBy>PC31</cp:lastModifiedBy>
  <dcterms:modified xsi:type="dcterms:W3CDTF">2024-07-22T06:39:00Z</dcterms:modified>
  <cp:revision>11</cp:revision>
</cp:coreProperties>
</file>